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073867" w14:textId="7A9E6E77" w:rsidR="0049240B" w:rsidRPr="00A33EA6" w:rsidRDefault="00B172A9" w:rsidP="00AB7F1B">
      <w:pPr>
        <w:pStyle w:val="Nagwek1"/>
        <w:shd w:val="clear" w:color="auto" w:fill="C6D9F1" w:themeFill="text2" w:themeFillTint="33"/>
        <w:tabs>
          <w:tab w:val="right" w:pos="9923"/>
        </w:tabs>
        <w:spacing w:before="0" w:after="480" w:line="240" w:lineRule="auto"/>
        <w:rPr>
          <w:rFonts w:ascii="Calibri" w:eastAsia="Times New Roman" w:hAnsi="Calibri" w:cs="Calibri"/>
          <w:bCs w:val="0"/>
          <w:color w:val="auto"/>
          <w:szCs w:val="20"/>
        </w:rPr>
      </w:pPr>
      <w:bookmarkStart w:id="0" w:name="_Ref528247246"/>
      <w:bookmarkStart w:id="1" w:name="_Toc528334785"/>
      <w:bookmarkStart w:id="2" w:name="_Toc19182899"/>
      <w:r w:rsidRPr="00B172A9">
        <w:rPr>
          <w:rFonts w:ascii="Calibri" w:eastAsia="Times New Roman" w:hAnsi="Calibri" w:cs="Calibri"/>
          <w:bCs w:val="0"/>
          <w:color w:val="auto"/>
          <w:szCs w:val="20"/>
        </w:rPr>
        <w:t>Załącznik nr 6 do SWZ</w:t>
      </w:r>
      <w:bookmarkEnd w:id="0"/>
      <w:bookmarkEnd w:id="1"/>
      <w:bookmarkEnd w:id="2"/>
      <w:r>
        <w:rPr>
          <w:rFonts w:ascii="Calibri" w:eastAsia="Times New Roman" w:hAnsi="Calibri" w:cs="Calibri"/>
          <w:bCs w:val="0"/>
          <w:color w:val="auto"/>
          <w:szCs w:val="20"/>
        </w:rPr>
        <w:tab/>
      </w:r>
      <w:r w:rsidRPr="00A33EA6">
        <w:rPr>
          <w:rFonts w:ascii="Calibri" w:eastAsia="Times New Roman" w:hAnsi="Calibri" w:cs="Calibri"/>
          <w:bCs w:val="0"/>
          <w:color w:val="auto"/>
          <w:szCs w:val="20"/>
        </w:rPr>
        <w:t>POST/DYS/OR/</w:t>
      </w:r>
      <w:r w:rsidR="001D63EA" w:rsidRPr="00A33EA6">
        <w:rPr>
          <w:rFonts w:ascii="Calibri" w:eastAsia="Times New Roman" w:hAnsi="Calibri" w:cs="Calibri"/>
          <w:bCs w:val="0"/>
          <w:color w:val="auto"/>
          <w:szCs w:val="20"/>
        </w:rPr>
        <w:t>G</w:t>
      </w:r>
      <w:r w:rsidRPr="00A33EA6">
        <w:rPr>
          <w:rFonts w:ascii="Calibri" w:eastAsia="Times New Roman" w:hAnsi="Calibri" w:cs="Calibri"/>
          <w:bCs w:val="0"/>
          <w:color w:val="auto"/>
          <w:szCs w:val="20"/>
        </w:rPr>
        <w:t>Z/</w:t>
      </w:r>
      <w:r w:rsidR="0054015E">
        <w:rPr>
          <w:rFonts w:cs="Calibri"/>
          <w:caps/>
          <w:color w:val="auto"/>
          <w:kern w:val="28"/>
        </w:rPr>
        <w:t>00070</w:t>
      </w:r>
      <w:r w:rsidRPr="00A33EA6">
        <w:rPr>
          <w:rFonts w:ascii="Calibri" w:eastAsia="Times New Roman" w:hAnsi="Calibri" w:cs="Calibri"/>
          <w:bCs w:val="0"/>
          <w:color w:val="auto"/>
          <w:szCs w:val="20"/>
        </w:rPr>
        <w:t>/</w:t>
      </w:r>
      <w:r w:rsidR="00ED1618" w:rsidRPr="00A33EA6">
        <w:rPr>
          <w:rFonts w:ascii="Calibri" w:eastAsia="Times New Roman" w:hAnsi="Calibri" w:cs="Calibri"/>
          <w:bCs w:val="0"/>
          <w:color w:val="auto"/>
          <w:szCs w:val="20"/>
        </w:rPr>
        <w:t>202</w:t>
      </w:r>
      <w:r w:rsidR="0054015E">
        <w:rPr>
          <w:rFonts w:ascii="Calibri" w:eastAsia="Times New Roman" w:hAnsi="Calibri" w:cs="Calibri"/>
          <w:bCs w:val="0"/>
          <w:color w:val="auto"/>
          <w:szCs w:val="20"/>
        </w:rPr>
        <w:t>6</w:t>
      </w:r>
    </w:p>
    <w:tbl>
      <w:tblPr>
        <w:tblStyle w:val="Tabela-Siatka"/>
        <w:tblW w:w="0" w:type="auto"/>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2693"/>
        <w:gridCol w:w="3540"/>
      </w:tblGrid>
      <w:tr w:rsidR="001C5B4F" w:rsidRPr="006B56FD" w14:paraId="72895FDA" w14:textId="77777777" w:rsidTr="00AB7F1B">
        <w:trPr>
          <w:trHeight w:val="1820"/>
        </w:trPr>
        <w:tc>
          <w:tcPr>
            <w:tcW w:w="3656" w:type="dxa"/>
            <w:tcBorders>
              <w:top w:val="thinThickSmallGap" w:sz="12" w:space="0" w:color="0070C0"/>
              <w:bottom w:val="thinThickSmallGap" w:sz="12" w:space="0" w:color="0070C0"/>
            </w:tcBorders>
          </w:tcPr>
          <w:p w14:paraId="6860C3B5" w14:textId="77777777" w:rsidR="001C5B4F" w:rsidRPr="00F93173" w:rsidRDefault="001C5B4F" w:rsidP="00FB23A9">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6340D8D5" w14:textId="77777777" w:rsidR="001C5B4F" w:rsidRPr="00F93173" w:rsidRDefault="001C5B4F" w:rsidP="00FB23A9">
            <w:pPr>
              <w:spacing w:line="360" w:lineRule="auto"/>
              <w:jc w:val="center"/>
              <w:rPr>
                <w:rFonts w:asciiTheme="minorHAnsi" w:eastAsiaTheme="majorEastAsia" w:hAnsiTheme="minorHAnsi" w:cstheme="majorBidi"/>
                <w:iCs/>
                <w:sz w:val="24"/>
                <w:szCs w:val="24"/>
              </w:rPr>
            </w:pPr>
          </w:p>
          <w:p w14:paraId="49CB5AAA" w14:textId="77777777" w:rsidR="001C5B4F" w:rsidRPr="00F93173" w:rsidRDefault="001C5B4F" w:rsidP="00FB23A9">
            <w:pPr>
              <w:spacing w:line="360" w:lineRule="auto"/>
              <w:jc w:val="center"/>
              <w:rPr>
                <w:rFonts w:asciiTheme="minorHAnsi" w:eastAsiaTheme="majorEastAsia" w:hAnsiTheme="minorHAnsi" w:cstheme="majorBidi"/>
                <w:iCs/>
                <w:sz w:val="18"/>
                <w:szCs w:val="18"/>
              </w:rPr>
            </w:pPr>
          </w:p>
          <w:p w14:paraId="19620C31" w14:textId="77777777" w:rsidR="001C5B4F" w:rsidRPr="00F93173" w:rsidRDefault="001C5B4F" w:rsidP="00FB23A9">
            <w:pPr>
              <w:spacing w:line="360" w:lineRule="auto"/>
              <w:jc w:val="center"/>
              <w:rPr>
                <w:rFonts w:asciiTheme="minorHAnsi" w:eastAsiaTheme="majorEastAsia" w:hAnsiTheme="minorHAnsi" w:cstheme="majorBidi"/>
                <w:iCs/>
                <w:sz w:val="18"/>
                <w:szCs w:val="18"/>
              </w:rPr>
            </w:pPr>
          </w:p>
          <w:p w14:paraId="617A84DF" w14:textId="77777777" w:rsidR="001C5B4F" w:rsidRPr="00D23A7E" w:rsidRDefault="001C5B4F" w:rsidP="00FB23A9">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2693" w:type="dxa"/>
          </w:tcPr>
          <w:p w14:paraId="34484D62" w14:textId="77777777" w:rsidR="001C5B4F" w:rsidRPr="006B56FD" w:rsidRDefault="001C5B4F" w:rsidP="00FB23A9">
            <w:pPr>
              <w:spacing w:line="360" w:lineRule="auto"/>
              <w:rPr>
                <w:rFonts w:asciiTheme="minorHAnsi" w:eastAsiaTheme="majorEastAsia" w:hAnsiTheme="minorHAnsi" w:cstheme="minorHAnsi"/>
                <w:b/>
                <w:i/>
                <w:iCs/>
                <w:sz w:val="20"/>
                <w:u w:val="single"/>
              </w:rPr>
            </w:pPr>
          </w:p>
        </w:tc>
        <w:tc>
          <w:tcPr>
            <w:tcW w:w="3540" w:type="dxa"/>
            <w:tcBorders>
              <w:top w:val="thinThickSmallGap" w:sz="12" w:space="0" w:color="0070C0"/>
              <w:bottom w:val="thinThickSmallGap" w:sz="12" w:space="0" w:color="0070C0"/>
            </w:tcBorders>
          </w:tcPr>
          <w:p w14:paraId="54CD716E" w14:textId="77777777" w:rsidR="001C5B4F" w:rsidRDefault="001C5B4F" w:rsidP="00FB23A9">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68857814" w14:textId="77777777" w:rsidR="001C5B4F" w:rsidRPr="00FD4A2B" w:rsidRDefault="001C5B4F" w:rsidP="00FB23A9">
            <w:pPr>
              <w:spacing w:line="360" w:lineRule="auto"/>
              <w:rPr>
                <w:rFonts w:asciiTheme="minorHAnsi" w:eastAsiaTheme="majorEastAsia" w:hAnsiTheme="minorHAnsi" w:cstheme="majorBidi"/>
                <w:b/>
                <w:i/>
                <w:iCs/>
                <w:sz w:val="10"/>
                <w:szCs w:val="16"/>
                <w:u w:val="single"/>
              </w:rPr>
            </w:pPr>
          </w:p>
          <w:p w14:paraId="635C7F6A" w14:textId="77777777" w:rsidR="001C5B4F" w:rsidRPr="00FD4A2B" w:rsidRDefault="001C5B4F" w:rsidP="00FB23A9">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E90F1C7" w14:textId="77777777" w:rsidR="001C5B4F" w:rsidRPr="00086D98" w:rsidRDefault="001C5B4F" w:rsidP="00FB23A9">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49984B30" w14:textId="77777777" w:rsidR="001C5B4F" w:rsidRPr="00D23A7E" w:rsidRDefault="001C5B4F" w:rsidP="00FB23A9">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58DB87A6" w14:textId="77777777" w:rsidR="00ED1618" w:rsidRPr="00593048" w:rsidRDefault="00ED1618" w:rsidP="00ED1618">
      <w:pPr>
        <w:pStyle w:val="Ztyt"/>
      </w:pPr>
      <w:bookmarkStart w:id="3" w:name="_Hlk62571135"/>
      <w:r w:rsidRPr="00A8311B">
        <w:t xml:space="preserve">OŚWIADCZENIE O BRAKU PODSTAW WYKLUCZENIA NA PODSTAWIE PRZESŁANEK WSKAZANYCH W PRZEPISACH USTAWY O SZCZEGÓLNYCH ROZWIĄZANIACH W ZAKRESIE PRZECIWDZIAŁANIA WSPIERANIU AGRESJI NA </w:t>
      </w:r>
      <w:r w:rsidRPr="00E242BD">
        <w:rPr>
          <w:spacing w:val="-4"/>
        </w:rPr>
        <w:t>UKRAINĘ ORAZ ROZPORZĄDZENIA (UE) 2022/576 Z DNIA 8 KWIETNIA 2022 R.</w:t>
      </w:r>
    </w:p>
    <w:p w14:paraId="78EFC4FE" w14:textId="77777777" w:rsidR="00ED1618" w:rsidRPr="002C4E1B" w:rsidRDefault="00ED1618" w:rsidP="00ED1618">
      <w:pPr>
        <w:rPr>
          <w:rFonts w:asciiTheme="minorHAnsi" w:hAnsiTheme="minorHAnsi" w:cstheme="minorHAnsi"/>
        </w:rPr>
      </w:pPr>
      <w:r w:rsidRPr="00263A5F">
        <w:rPr>
          <w:rFonts w:asciiTheme="minorHAnsi" w:hAnsiTheme="minorHAnsi" w:cstheme="minorHAnsi"/>
        </w:rPr>
        <w:t xml:space="preserve">Oświadczenie Wykonawcy/Wykonawcy wspólnie ubiegającego się o udzielenie zamówienia dotyczące przesłanek wykluczenia z art. 5k rozporządzenia 833/2014 oraz art. 7 ust. 1 ustawy o szczególnych rozwiązaniach w zakresie przeciwdziałania wspieraniu agresji na Ukrainę oraz </w:t>
      </w:r>
      <w:r w:rsidRPr="002C4E1B">
        <w:rPr>
          <w:rFonts w:asciiTheme="minorHAnsi" w:hAnsiTheme="minorHAnsi" w:cstheme="minorHAnsi"/>
        </w:rPr>
        <w:t>służących ochronie bezpieczeństwa narodowego.</w:t>
      </w:r>
    </w:p>
    <w:p w14:paraId="21652E60" w14:textId="15A2AA41" w:rsidR="00ED1618" w:rsidRPr="002C4E1B" w:rsidRDefault="00ED1618" w:rsidP="00ED1618">
      <w:pPr>
        <w:spacing w:before="240" w:after="240"/>
        <w:rPr>
          <w:rFonts w:asciiTheme="minorHAnsi" w:hAnsiTheme="minorHAnsi" w:cstheme="minorHAnsi"/>
        </w:rPr>
      </w:pPr>
      <w:r w:rsidRPr="002C4E1B">
        <w:rPr>
          <w:rFonts w:asciiTheme="minorHAnsi" w:hAnsiTheme="minorHAnsi" w:cstheme="minorHAnsi"/>
        </w:rPr>
        <w:t xml:space="preserve">Na potrzeby postępowania o udzielenie zamówienia prowadzonego pn. </w:t>
      </w:r>
      <w:r w:rsidRPr="00A430DE">
        <w:rPr>
          <w:rFonts w:asciiTheme="minorHAnsi" w:hAnsiTheme="minorHAnsi" w:cstheme="minorHAnsi"/>
          <w:b/>
          <w:bCs/>
        </w:rPr>
        <w:t>„</w:t>
      </w:r>
      <w:r w:rsidR="00F96314" w:rsidRPr="002C4E1B">
        <w:rPr>
          <w:rFonts w:cs="Calibri"/>
          <w:b/>
          <w:i/>
          <w:snapToGrid w:val="0"/>
          <w:szCs w:val="22"/>
        </w:rPr>
        <w:t xml:space="preserve">Budowa </w:t>
      </w:r>
      <w:r w:rsidR="007F0942" w:rsidRPr="00DD328A">
        <w:rPr>
          <w:rFonts w:asciiTheme="minorHAnsi" w:hAnsiTheme="minorHAnsi" w:cstheme="minorHAnsi"/>
          <w:b/>
          <w:bCs/>
          <w:i/>
          <w:szCs w:val="22"/>
        </w:rPr>
        <w:t xml:space="preserve">przyłączy kablowych </w:t>
      </w:r>
      <w:proofErr w:type="spellStart"/>
      <w:r w:rsidR="007F0942" w:rsidRPr="00DD328A">
        <w:rPr>
          <w:rFonts w:asciiTheme="minorHAnsi" w:hAnsiTheme="minorHAnsi" w:cstheme="minorHAnsi"/>
          <w:b/>
          <w:bCs/>
          <w:i/>
          <w:szCs w:val="22"/>
        </w:rPr>
        <w:t>nN</w:t>
      </w:r>
      <w:proofErr w:type="spellEnd"/>
      <w:r w:rsidR="007F0942" w:rsidRPr="00DD328A">
        <w:rPr>
          <w:rFonts w:asciiTheme="minorHAnsi" w:hAnsiTheme="minorHAnsi" w:cstheme="minorHAnsi"/>
          <w:b/>
          <w:bCs/>
          <w:i/>
          <w:szCs w:val="22"/>
        </w:rPr>
        <w:t xml:space="preserve"> na terenie Rejonu Energetycznego Rzeszów – Rzeszów (ul. Chmielna, Herbowa, Zygmuntowska), Głogów Małopolski (ul. </w:t>
      </w:r>
      <w:proofErr w:type="spellStart"/>
      <w:r w:rsidR="007F0942" w:rsidRPr="00DD328A">
        <w:rPr>
          <w:rFonts w:asciiTheme="minorHAnsi" w:hAnsiTheme="minorHAnsi" w:cstheme="minorHAnsi"/>
          <w:b/>
          <w:bCs/>
          <w:i/>
          <w:szCs w:val="22"/>
        </w:rPr>
        <w:t>Zagajnikowa</w:t>
      </w:r>
      <w:proofErr w:type="spellEnd"/>
      <w:r w:rsidR="007F0942" w:rsidRPr="00DD328A">
        <w:rPr>
          <w:rFonts w:asciiTheme="minorHAnsi" w:hAnsiTheme="minorHAnsi" w:cstheme="minorHAnsi"/>
          <w:b/>
          <w:bCs/>
          <w:i/>
          <w:szCs w:val="22"/>
        </w:rPr>
        <w:t>), Jasionka, Malawa, Stobierna – 8 części</w:t>
      </w:r>
      <w:r w:rsidRPr="002C4E1B">
        <w:rPr>
          <w:rFonts w:asciiTheme="minorHAnsi" w:hAnsiTheme="minorHAnsi" w:cs="Arial"/>
          <w:b/>
          <w:bCs/>
          <w:i/>
          <w:szCs w:val="22"/>
        </w:rPr>
        <w:t>”</w:t>
      </w:r>
      <w:r w:rsidRPr="002C4E1B">
        <w:rPr>
          <w:rFonts w:asciiTheme="minorHAnsi" w:hAnsiTheme="minorHAnsi" w:cstheme="minorHAnsi"/>
        </w:rPr>
        <w:t xml:space="preserve"> oświadczam, co następuje:</w:t>
      </w:r>
    </w:p>
    <w:p w14:paraId="41B0D425" w14:textId="77777777" w:rsidR="00ED1618" w:rsidRPr="002C4E1B" w:rsidRDefault="00ED1618" w:rsidP="00ED1618">
      <w:pPr>
        <w:rPr>
          <w:rFonts w:asciiTheme="minorHAnsi" w:hAnsiTheme="minorHAnsi" w:cstheme="minorHAnsi"/>
          <w:b/>
        </w:rPr>
      </w:pPr>
      <w:r w:rsidRPr="002C4E1B">
        <w:rPr>
          <w:rFonts w:asciiTheme="minorHAnsi" w:hAnsiTheme="minorHAnsi" w:cstheme="minorHAnsi"/>
          <w:b/>
        </w:rPr>
        <w:t>OŚWIADCZENIA DOTYCZĄCE WYKONAWCY:</w:t>
      </w:r>
    </w:p>
    <w:p w14:paraId="2D8510EA" w14:textId="6A195278" w:rsidR="00E41DFE" w:rsidRPr="00E41DFE" w:rsidRDefault="00261C5A" w:rsidP="00E41DFE">
      <w:pPr>
        <w:numPr>
          <w:ilvl w:val="0"/>
          <w:numId w:val="53"/>
        </w:numPr>
        <w:rPr>
          <w:rFonts w:asciiTheme="minorHAnsi" w:hAnsiTheme="minorHAnsi" w:cstheme="minorHAnsi"/>
        </w:rPr>
      </w:pPr>
      <w:r w:rsidRPr="002C4E1B">
        <w:rPr>
          <w:rFonts w:cstheme="minorBidi"/>
        </w:rPr>
        <w:t xml:space="preserve">Oświadczam, że nie podlegam wykluczeniu z postępowania na podstawie art. 5k rozporządzenia Rady (UE) nr 833/2014 z dnia 31 lipca 2014 r. dotyczącego </w:t>
      </w:r>
      <w:r w:rsidRPr="000C7E5D">
        <w:rPr>
          <w:rFonts w:cstheme="minorBidi"/>
        </w:rPr>
        <w:t>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0C7E5D">
        <w:rPr>
          <w:rFonts w:cs="Arial"/>
          <w:szCs w:val="22"/>
        </w:rPr>
        <w:t>, zaktualizowanym rozporządzeniem Rady (UE) 2025/2033 (Dz.U. L, 2025/2033 z 23.10.2025) dalej: rozporządzenie 2025/2033</w:t>
      </w:r>
      <w:r w:rsidRPr="000C7E5D">
        <w:rPr>
          <w:rFonts w:cstheme="minorBidi"/>
        </w:rPr>
        <w:t>.</w:t>
      </w:r>
      <w:r w:rsidR="00E41DFE" w:rsidRPr="00261C5A">
        <w:rPr>
          <w:rFonts w:asciiTheme="minorHAnsi" w:hAnsiTheme="minorHAnsi" w:cstheme="minorHAnsi"/>
          <w:vertAlign w:val="superscript"/>
        </w:rPr>
        <w:footnoteReference w:id="1"/>
      </w:r>
    </w:p>
    <w:p w14:paraId="7644762A" w14:textId="2115B46B" w:rsidR="00ED1618" w:rsidRPr="00E41DFE" w:rsidRDefault="00261C5A" w:rsidP="00E41DFE">
      <w:pPr>
        <w:numPr>
          <w:ilvl w:val="0"/>
          <w:numId w:val="53"/>
        </w:numPr>
        <w:rPr>
          <w:rFonts w:asciiTheme="minorHAnsi" w:hAnsiTheme="minorHAnsi" w:cstheme="minorHAnsi"/>
          <w:b/>
          <w:bCs/>
          <w:sz w:val="24"/>
        </w:rPr>
      </w:pPr>
      <w:r w:rsidRPr="002C2C2F">
        <w:rPr>
          <w:rFonts w:cstheme="minorHAnsi"/>
        </w:rPr>
        <w:t>Oświadczam, że nie zachodzą w stosunku do mnie przesłanki wykluczenia z postępowania na podstawie art. 7 ust. 1 ustawy z dnia 13 kwietnia 2022 r.</w:t>
      </w:r>
      <w:r w:rsidRPr="002C2C2F">
        <w:rPr>
          <w:rFonts w:cstheme="minorHAnsi"/>
          <w:iCs/>
        </w:rPr>
        <w:t xml:space="preserve"> o szczególnych rozwiązaniach w zakresie przeciwdziałania wspieraniu agresji na Ukrainę oraz służących ochronie bezpieczeństwa narodowego </w:t>
      </w:r>
      <w:r w:rsidRPr="002C2C2F">
        <w:rPr>
          <w:rFonts w:cstheme="minorHAnsi"/>
        </w:rPr>
        <w:t>(</w:t>
      </w:r>
      <w:proofErr w:type="spellStart"/>
      <w:r>
        <w:rPr>
          <w:rFonts w:cstheme="minorHAnsi"/>
        </w:rPr>
        <w:t>t.j</w:t>
      </w:r>
      <w:proofErr w:type="spellEnd"/>
      <w:r>
        <w:rPr>
          <w:rFonts w:cstheme="minorHAnsi"/>
        </w:rPr>
        <w:t xml:space="preserve">. </w:t>
      </w:r>
      <w:r w:rsidRPr="002C2C2F">
        <w:rPr>
          <w:rFonts w:cstheme="minorHAnsi"/>
        </w:rPr>
        <w:t xml:space="preserve">Dz. U. </w:t>
      </w:r>
      <w:r>
        <w:rPr>
          <w:rFonts w:cstheme="minorHAnsi"/>
        </w:rPr>
        <w:t xml:space="preserve">z 2025 r. </w:t>
      </w:r>
      <w:r w:rsidRPr="002C2C2F">
        <w:rPr>
          <w:rFonts w:cstheme="minorHAnsi"/>
        </w:rPr>
        <w:t xml:space="preserve">poz. </w:t>
      </w:r>
      <w:r>
        <w:rPr>
          <w:rFonts w:cstheme="minorHAnsi"/>
        </w:rPr>
        <w:t>514</w:t>
      </w:r>
      <w:r w:rsidRPr="002C2C2F">
        <w:rPr>
          <w:rFonts w:cstheme="minorHAnsi"/>
        </w:rPr>
        <w:t>)</w:t>
      </w:r>
      <w:r w:rsidRPr="002C2C2F">
        <w:rPr>
          <w:rFonts w:cstheme="minorHAnsi"/>
          <w:iCs/>
        </w:rPr>
        <w:t>.</w:t>
      </w:r>
      <w:r w:rsidR="00E41DFE" w:rsidRPr="00E41DFE">
        <w:rPr>
          <w:rFonts w:asciiTheme="minorHAnsi" w:hAnsiTheme="minorHAnsi" w:cstheme="minorHAnsi"/>
          <w:vertAlign w:val="superscript"/>
        </w:rPr>
        <w:footnoteReference w:id="2"/>
      </w:r>
    </w:p>
    <w:p w14:paraId="02334825" w14:textId="77777777" w:rsidR="00E41DFE" w:rsidRPr="00E41DFE" w:rsidRDefault="00E41DFE" w:rsidP="00E41DFE">
      <w:pPr>
        <w:rPr>
          <w:rFonts w:asciiTheme="minorHAnsi" w:hAnsiTheme="minorHAnsi" w:cstheme="minorHAnsi"/>
          <w:b/>
        </w:rPr>
      </w:pPr>
      <w:r w:rsidRPr="00E41DFE">
        <w:rPr>
          <w:rFonts w:asciiTheme="minorHAnsi" w:hAnsiTheme="minorHAnsi" w:cstheme="minorHAnsi"/>
          <w:b/>
        </w:rPr>
        <w:lastRenderedPageBreak/>
        <w:t>OŚWIADCZENIE DOTYCZĄCE PODWYKONAWCY, NA KTÓREGO PRZYPADA PONAD 10% WARTOŚCI ZAMÓWIENIA:</w:t>
      </w:r>
    </w:p>
    <w:p w14:paraId="0463765B" w14:textId="77777777" w:rsidR="00E41DFE" w:rsidRPr="00E41DFE" w:rsidRDefault="00E41DFE" w:rsidP="00E41DFE">
      <w:pPr>
        <w:rPr>
          <w:rFonts w:asciiTheme="minorHAnsi" w:hAnsiTheme="minorHAnsi" w:cstheme="minorHAnsi"/>
        </w:rPr>
      </w:pPr>
      <w:r w:rsidRPr="00E41DFE">
        <w:rPr>
          <w:rFonts w:asciiTheme="minorHAnsi" w:hAnsiTheme="minorHAnsi" w:cstheme="minorHAnsi"/>
        </w:rPr>
        <w:t xml:space="preserve">[UWAGA: </w:t>
      </w:r>
      <w:r w:rsidRPr="00E41DFE">
        <w:rPr>
          <w:rFonts w:asciiTheme="minorHAnsi" w:hAnsiTheme="minorHAnsi" w:cstheme="minorHAnsi"/>
          <w:i/>
        </w:rPr>
        <w:t>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E41DFE">
        <w:rPr>
          <w:rFonts w:asciiTheme="minorHAnsi" w:hAnsiTheme="minorHAnsi" w:cstheme="minorHAnsi"/>
        </w:rPr>
        <w:t>.]</w:t>
      </w:r>
    </w:p>
    <w:p w14:paraId="76C03C67" w14:textId="7D9506D8" w:rsidR="00E41DFE" w:rsidRPr="00E41DFE" w:rsidRDefault="00E41DFE" w:rsidP="00E41DFE">
      <w:pPr>
        <w:rPr>
          <w:rFonts w:asciiTheme="minorHAnsi" w:hAnsiTheme="minorHAnsi" w:cstheme="minorHAnsi"/>
        </w:rPr>
      </w:pPr>
      <w:r w:rsidRPr="00E41DFE">
        <w:rPr>
          <w:rFonts w:asciiTheme="minorHAnsi" w:hAnsiTheme="minorHAnsi" w:cstheme="minorHAnsi"/>
        </w:rPr>
        <w:t>Oświadczam, że w stosunku do następującego podmiotu, będącego podwykonawcą, na którego przypada ponad 10% wartości zamówienia: …………………</w:t>
      </w:r>
      <w:r>
        <w:rPr>
          <w:rFonts w:asciiTheme="minorHAnsi" w:hAnsiTheme="minorHAnsi" w:cstheme="minorHAnsi"/>
        </w:rPr>
        <w:t>……………………………………………………………………</w:t>
      </w:r>
      <w:r w:rsidRPr="00E41DFE">
        <w:rPr>
          <w:rFonts w:asciiTheme="minorHAnsi" w:hAnsiTheme="minorHAnsi" w:cstheme="minorHAnsi"/>
          <w:i/>
        </w:rPr>
        <w:t xml:space="preserve">(podać pełną nazwę/ firmę, adres, a także w zależności od podmiotu: NIP/ PESEL, KRS/ </w:t>
      </w:r>
      <w:proofErr w:type="spellStart"/>
      <w:r w:rsidRPr="00E41DFE">
        <w:rPr>
          <w:rFonts w:asciiTheme="minorHAnsi" w:hAnsiTheme="minorHAnsi" w:cstheme="minorHAnsi"/>
          <w:i/>
        </w:rPr>
        <w:t>CEiDG</w:t>
      </w:r>
      <w:proofErr w:type="spellEnd"/>
      <w:r w:rsidRPr="00E41DFE">
        <w:rPr>
          <w:rFonts w:asciiTheme="minorHAnsi" w:hAnsiTheme="minorHAnsi" w:cstheme="minorHAnsi"/>
          <w:i/>
        </w:rPr>
        <w:t>)</w:t>
      </w:r>
      <w:r w:rsidRPr="00E41DFE">
        <w:rPr>
          <w:rFonts w:asciiTheme="minorHAnsi" w:hAnsiTheme="minorHAnsi" w:cstheme="minorHAnsi"/>
        </w:rPr>
        <w:t>, nie zachodzą podstawy wykluczenia z</w:t>
      </w:r>
      <w:r w:rsidR="00FF4E16">
        <w:rPr>
          <w:rFonts w:asciiTheme="minorHAnsi" w:hAnsiTheme="minorHAnsi" w:cstheme="minorHAnsi"/>
        </w:rPr>
        <w:t> </w:t>
      </w:r>
      <w:r w:rsidRPr="00E41DFE">
        <w:rPr>
          <w:rFonts w:asciiTheme="minorHAnsi" w:hAnsiTheme="minorHAnsi" w:cstheme="minorHAnsi"/>
        </w:rPr>
        <w:t xml:space="preserve"> postępowania o udzielenie zamówienia przewidziane w art. 5k rozporządzenia 833/2014 w brzmieniu nadanym rozporządzeniem 2022/576</w:t>
      </w:r>
      <w:r w:rsidR="00261C5A">
        <w:rPr>
          <w:rFonts w:asciiTheme="minorHAnsi" w:hAnsiTheme="minorHAnsi" w:cstheme="minorHAnsi"/>
        </w:rPr>
        <w:t xml:space="preserve">, </w:t>
      </w:r>
      <w:r w:rsidR="00261C5A" w:rsidRPr="00ED3797">
        <w:rPr>
          <w:rFonts w:cs="Arial"/>
          <w:szCs w:val="18"/>
        </w:rPr>
        <w:t>zaktualizowanym rozporządzeniem Rady (UE) 2025/2033</w:t>
      </w:r>
      <w:r w:rsidRPr="00E41DFE">
        <w:rPr>
          <w:rFonts w:asciiTheme="minorHAnsi" w:hAnsiTheme="minorHAnsi" w:cstheme="minorHAnsi"/>
        </w:rPr>
        <w:t>.</w:t>
      </w:r>
    </w:p>
    <w:p w14:paraId="17117C66" w14:textId="77777777" w:rsidR="00E41DFE" w:rsidRPr="00E41DFE" w:rsidRDefault="00E41DFE" w:rsidP="006739CC">
      <w:pPr>
        <w:spacing w:before="240"/>
        <w:rPr>
          <w:rFonts w:asciiTheme="minorHAnsi" w:hAnsiTheme="minorHAnsi" w:cstheme="minorHAnsi"/>
          <w:b/>
        </w:rPr>
      </w:pPr>
      <w:r w:rsidRPr="00E41DFE">
        <w:rPr>
          <w:rFonts w:asciiTheme="minorHAnsi" w:hAnsiTheme="minorHAnsi" w:cstheme="minorHAnsi"/>
          <w:b/>
        </w:rPr>
        <w:t>OŚWIADCZENIE DOTYCZĄCE DOSTAWCY, NA KTÓREGO PRZYPADA PONAD 10% WARTOŚCI ZAMÓWIENIA:</w:t>
      </w:r>
    </w:p>
    <w:p w14:paraId="14DE0A8E" w14:textId="77777777" w:rsidR="00E41DFE" w:rsidRPr="00E41DFE" w:rsidRDefault="00E41DFE" w:rsidP="00E41DFE">
      <w:pPr>
        <w:pStyle w:val="Akapitzlist"/>
        <w:ind w:left="0"/>
        <w:rPr>
          <w:rFonts w:asciiTheme="minorHAnsi" w:hAnsiTheme="minorHAnsi" w:cstheme="minorHAnsi"/>
          <w:sz w:val="20"/>
        </w:rPr>
      </w:pPr>
      <w:r w:rsidRPr="00E41DFE">
        <w:rPr>
          <w:rFonts w:asciiTheme="minorHAnsi" w:hAnsiTheme="minorHAnsi" w:cstheme="minorHAnsi"/>
          <w:sz w:val="20"/>
        </w:rPr>
        <w:t xml:space="preserve">[UWAGA: </w:t>
      </w:r>
      <w:r w:rsidRPr="00E41DFE">
        <w:rPr>
          <w:rFonts w:asciiTheme="minorHAnsi" w:hAnsiTheme="minorHAnsi" w:cstheme="minorHAnsi"/>
          <w:i/>
          <w:sz w:val="20"/>
        </w:rPr>
        <w:t>wypełnić tylko w przypadku dostawcy, na którego przypada ponad 10% wartości zamówienia. W przypadku więcej niż jednego dostawcy, na którego przypada ponad 10% wartości zamówienia, należy zastosować tyle razy, ile jest to konieczne</w:t>
      </w:r>
      <w:r w:rsidRPr="00E41DFE">
        <w:rPr>
          <w:rFonts w:asciiTheme="minorHAnsi" w:hAnsiTheme="minorHAnsi" w:cstheme="minorHAnsi"/>
          <w:sz w:val="20"/>
        </w:rPr>
        <w:t>.]</w:t>
      </w:r>
    </w:p>
    <w:p w14:paraId="2547B797" w14:textId="6C3EC65A" w:rsidR="00E41DFE" w:rsidRPr="00E41DFE" w:rsidRDefault="00E41DFE" w:rsidP="00E41DFE">
      <w:pPr>
        <w:pStyle w:val="Akapitzlist"/>
        <w:ind w:left="0"/>
        <w:rPr>
          <w:rFonts w:asciiTheme="minorHAnsi" w:hAnsiTheme="minorHAnsi" w:cstheme="minorHAnsi"/>
          <w:sz w:val="20"/>
        </w:rPr>
      </w:pPr>
      <w:r w:rsidRPr="00E41DFE">
        <w:rPr>
          <w:rFonts w:asciiTheme="minorHAnsi" w:hAnsiTheme="minorHAnsi" w:cstheme="minorHAnsi"/>
          <w:sz w:val="20"/>
        </w:rPr>
        <w:t>Oświadczam, że w stosunku do następującego podmiotu, będącego dostawcą, na którego przypada ponad 10% wartości zamówienia: ……………………………………………………………………………………………….………..….…… (</w:t>
      </w:r>
      <w:r w:rsidRPr="00E41DFE">
        <w:rPr>
          <w:rFonts w:asciiTheme="minorHAnsi" w:hAnsiTheme="minorHAnsi" w:cstheme="minorHAnsi"/>
          <w:i/>
          <w:sz w:val="20"/>
        </w:rPr>
        <w:t xml:space="preserve">podać pełną nazwę/firmę, adres, </w:t>
      </w:r>
      <w:r w:rsidRPr="00A14A27">
        <w:rPr>
          <w:rFonts w:asciiTheme="minorHAnsi" w:hAnsiTheme="minorHAnsi" w:cstheme="minorHAnsi"/>
          <w:i/>
          <w:sz w:val="20"/>
        </w:rPr>
        <w:t>a</w:t>
      </w:r>
      <w:r w:rsidR="00FF4E16" w:rsidRPr="00A14A27">
        <w:rPr>
          <w:rFonts w:asciiTheme="minorHAnsi" w:hAnsiTheme="minorHAnsi" w:cstheme="minorHAnsi"/>
          <w:i/>
          <w:sz w:val="20"/>
        </w:rPr>
        <w:t> </w:t>
      </w:r>
      <w:r w:rsidRPr="00A14A27">
        <w:rPr>
          <w:rFonts w:asciiTheme="minorHAnsi" w:hAnsiTheme="minorHAnsi" w:cstheme="minorHAnsi"/>
          <w:i/>
          <w:sz w:val="20"/>
        </w:rPr>
        <w:t xml:space="preserve"> także w zależności od podmiotu: NIP/PESEL, KRS/</w:t>
      </w:r>
      <w:proofErr w:type="spellStart"/>
      <w:r w:rsidRPr="00A14A27">
        <w:rPr>
          <w:rFonts w:asciiTheme="minorHAnsi" w:hAnsiTheme="minorHAnsi" w:cstheme="minorHAnsi"/>
          <w:i/>
          <w:sz w:val="20"/>
        </w:rPr>
        <w:t>CEiDG</w:t>
      </w:r>
      <w:proofErr w:type="spellEnd"/>
      <w:r w:rsidRPr="00A14A27">
        <w:rPr>
          <w:rFonts w:asciiTheme="minorHAnsi" w:hAnsiTheme="minorHAnsi" w:cstheme="minorHAnsi"/>
          <w:sz w:val="20"/>
        </w:rPr>
        <w:t>), nie zachodzą podstawy wykluczenia z postępowania o udzielenie zamówienia przewidziane w art. 5k rozporządzenia 833/2014 w brzmieniu nadanym rozporządzeniem 2022/576</w:t>
      </w:r>
      <w:r w:rsidR="00261C5A" w:rsidRPr="00A14A27">
        <w:rPr>
          <w:rFonts w:asciiTheme="minorHAnsi" w:hAnsiTheme="minorHAnsi" w:cstheme="minorHAnsi"/>
          <w:sz w:val="20"/>
        </w:rPr>
        <w:t xml:space="preserve">, </w:t>
      </w:r>
      <w:r w:rsidR="00261C5A" w:rsidRPr="00A14A27">
        <w:rPr>
          <w:rFonts w:cstheme="minorHAnsi"/>
          <w:sz w:val="20"/>
        </w:rPr>
        <w:t>zaktualizowanym rozporządzeniem Rady (UE) 2025/2033</w:t>
      </w:r>
      <w:r w:rsidRPr="00A14A27">
        <w:rPr>
          <w:rFonts w:asciiTheme="minorHAnsi" w:hAnsiTheme="minorHAnsi" w:cstheme="minorHAnsi"/>
          <w:sz w:val="20"/>
        </w:rPr>
        <w:t>.</w:t>
      </w:r>
    </w:p>
    <w:p w14:paraId="76521BBA" w14:textId="77777777" w:rsidR="00E41DFE" w:rsidRPr="00E41DFE" w:rsidRDefault="00E41DFE" w:rsidP="006739CC">
      <w:pPr>
        <w:spacing w:before="240"/>
        <w:rPr>
          <w:rFonts w:asciiTheme="minorHAnsi" w:hAnsiTheme="minorHAnsi" w:cstheme="minorHAnsi"/>
          <w:b/>
        </w:rPr>
      </w:pPr>
      <w:r w:rsidRPr="00E41DFE">
        <w:rPr>
          <w:rFonts w:asciiTheme="minorHAnsi" w:hAnsiTheme="minorHAnsi" w:cstheme="minorHAnsi"/>
          <w:b/>
        </w:rPr>
        <w:t>OŚWIADCZENIE DOTYCZĄCE PODANYCH INFORMACJI:</w:t>
      </w:r>
    </w:p>
    <w:p w14:paraId="46FEB4B1" w14:textId="77777777" w:rsidR="00E41DFE" w:rsidRPr="00E41DFE" w:rsidRDefault="00E41DFE" w:rsidP="00E41DFE">
      <w:pPr>
        <w:pStyle w:val="Akapitzlist"/>
        <w:ind w:left="0"/>
        <w:rPr>
          <w:rFonts w:asciiTheme="minorHAnsi" w:hAnsiTheme="minorHAnsi" w:cstheme="minorHAnsi"/>
        </w:rPr>
      </w:pPr>
      <w:r w:rsidRPr="00E41DFE">
        <w:rPr>
          <w:rFonts w:asciiTheme="minorHAnsi" w:hAnsiTheme="minorHAnsi" w:cstheme="minorHAnsi"/>
        </w:rPr>
        <w:t>Oświadczam, że wszystkie informacje podane w powyższych oświadczeniach są aktualne i zgodne z prawdą oraz zostały przedstawione z pełną świadomością konsekwencji wprowadzenia zamawiającego w błąd przy przedstawianiu informacji.</w:t>
      </w:r>
    </w:p>
    <w:p w14:paraId="664E6170" w14:textId="77777777" w:rsidR="00E41DFE" w:rsidRPr="00E41DFE" w:rsidRDefault="00E41DFE" w:rsidP="006739CC">
      <w:pPr>
        <w:spacing w:before="240"/>
        <w:rPr>
          <w:rFonts w:asciiTheme="minorHAnsi" w:hAnsiTheme="minorHAnsi" w:cstheme="minorHAnsi"/>
          <w:b/>
        </w:rPr>
      </w:pPr>
      <w:r w:rsidRPr="00E41DFE">
        <w:rPr>
          <w:rFonts w:asciiTheme="minorHAnsi" w:hAnsiTheme="minorHAnsi" w:cstheme="minorHAnsi"/>
          <w:b/>
        </w:rPr>
        <w:t>INFORMACJA DOTYCZĄCA DOSTĘPU DO PODMIOTOWYCH ŚRODKÓW DOWODOWYCH DOKUMENTÓW REJESTROWYCH/DOKUMENTÓW OKREŚLAJĄCYCH BENEFICJENTÓW RZECZYWISTYCH WYKONAWCY:</w:t>
      </w:r>
    </w:p>
    <w:p w14:paraId="67FCE944" w14:textId="77777777" w:rsidR="00E41DFE" w:rsidRPr="00E41DFE" w:rsidRDefault="00E41DFE" w:rsidP="00E41DFE">
      <w:pPr>
        <w:pStyle w:val="Akapitzlist"/>
        <w:ind w:left="0"/>
        <w:rPr>
          <w:rFonts w:asciiTheme="minorHAnsi" w:hAnsiTheme="minorHAnsi" w:cstheme="minorHAnsi"/>
          <w:sz w:val="20"/>
        </w:rPr>
      </w:pPr>
      <w:r w:rsidRPr="00E41DFE">
        <w:rPr>
          <w:rFonts w:asciiTheme="minorHAnsi" w:hAnsiTheme="minorHAnsi" w:cstheme="minorHAnsi"/>
          <w:sz w:val="20"/>
        </w:rPr>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6C8DBEE6" w14:textId="0752CCE5" w:rsidR="00E41DFE" w:rsidRPr="00E41DFE" w:rsidRDefault="006739CC" w:rsidP="007C1B0B">
      <w:pPr>
        <w:pStyle w:val="Akapitzlist"/>
        <w:keepNext/>
        <w:numPr>
          <w:ilvl w:val="0"/>
          <w:numId w:val="57"/>
        </w:numPr>
        <w:ind w:left="357" w:hanging="357"/>
        <w:rPr>
          <w:rFonts w:asciiTheme="minorHAnsi" w:hAnsiTheme="minorHAnsi" w:cstheme="minorHAnsi"/>
        </w:rPr>
      </w:pPr>
      <w:r w:rsidRPr="00A8311B">
        <w:rPr>
          <w:rFonts w:asciiTheme="minorHAnsi" w:hAnsiTheme="minorHAnsi" w:cstheme="minorHAnsi"/>
        </w:rPr>
        <w:t>....................................................................................................................................................</w:t>
      </w:r>
      <w:r>
        <w:rPr>
          <w:rFonts w:asciiTheme="minorHAnsi" w:hAnsiTheme="minorHAnsi" w:cstheme="minorHAnsi"/>
        </w:rPr>
        <w:t>.....</w:t>
      </w:r>
      <w:r w:rsidRPr="00A8311B">
        <w:rPr>
          <w:rFonts w:asciiTheme="minorHAnsi" w:hAnsiTheme="minorHAnsi" w:cstheme="minorHAnsi"/>
        </w:rPr>
        <w:t>.</w:t>
      </w:r>
    </w:p>
    <w:p w14:paraId="14E17EA9" w14:textId="77777777" w:rsidR="00E41DFE" w:rsidRPr="00E41DFE" w:rsidRDefault="00E41DFE" w:rsidP="00E41DFE">
      <w:pPr>
        <w:pStyle w:val="Akapitzlist"/>
        <w:ind w:left="360"/>
        <w:rPr>
          <w:rFonts w:asciiTheme="minorHAnsi" w:hAnsiTheme="minorHAnsi" w:cstheme="minorHAnsi"/>
          <w:i/>
        </w:rPr>
      </w:pPr>
      <w:r w:rsidRPr="00E41DFE">
        <w:rPr>
          <w:rFonts w:asciiTheme="minorHAnsi" w:hAnsiTheme="minorHAnsi" w:cstheme="minorHAnsi"/>
          <w:i/>
        </w:rPr>
        <w:t>(wskazać dokumenty rejestrowe podmiotowy środek dowodowy, adres internetowy, wydający urząd lub organ, dokładne dane referencyjne dokumentacji)</w:t>
      </w:r>
    </w:p>
    <w:p w14:paraId="29C4CBAC" w14:textId="0C8D797C" w:rsidR="00E41DFE" w:rsidRPr="00E41DFE" w:rsidRDefault="006739CC" w:rsidP="006739CC">
      <w:pPr>
        <w:pStyle w:val="Akapitzlist"/>
        <w:keepNext/>
        <w:numPr>
          <w:ilvl w:val="0"/>
          <w:numId w:val="57"/>
        </w:numPr>
        <w:ind w:left="357" w:hanging="357"/>
        <w:rPr>
          <w:rFonts w:asciiTheme="minorHAnsi" w:hAnsiTheme="minorHAnsi" w:cstheme="minorHAnsi"/>
        </w:rPr>
      </w:pPr>
      <w:r w:rsidRPr="00A8311B">
        <w:rPr>
          <w:rFonts w:asciiTheme="minorHAnsi" w:hAnsiTheme="minorHAnsi" w:cstheme="minorHAnsi"/>
        </w:rPr>
        <w:t>....................................................................................................................................................</w:t>
      </w:r>
      <w:r>
        <w:rPr>
          <w:rFonts w:asciiTheme="minorHAnsi" w:hAnsiTheme="minorHAnsi" w:cstheme="minorHAnsi"/>
        </w:rPr>
        <w:t>.....</w:t>
      </w:r>
      <w:r w:rsidRPr="00A8311B">
        <w:rPr>
          <w:rFonts w:asciiTheme="minorHAnsi" w:hAnsiTheme="minorHAnsi" w:cstheme="minorHAnsi"/>
        </w:rPr>
        <w:t>.</w:t>
      </w:r>
    </w:p>
    <w:p w14:paraId="311E53BF" w14:textId="7DC65AC0" w:rsidR="00ED1618" w:rsidRPr="00E41DFE" w:rsidRDefault="00E41DFE" w:rsidP="00E41DFE">
      <w:pPr>
        <w:pStyle w:val="Akapitzlist"/>
        <w:spacing w:after="80" w:line="240" w:lineRule="auto"/>
        <w:ind w:left="360" w:right="68"/>
        <w:rPr>
          <w:rFonts w:asciiTheme="minorHAnsi" w:hAnsiTheme="minorHAnsi" w:cstheme="minorHAnsi"/>
          <w:i/>
          <w:sz w:val="24"/>
          <w:szCs w:val="22"/>
        </w:rPr>
      </w:pPr>
      <w:r w:rsidRPr="00E41DFE">
        <w:rPr>
          <w:rFonts w:asciiTheme="minorHAnsi" w:hAnsiTheme="minorHAnsi" w:cstheme="minorHAnsi"/>
          <w:i/>
        </w:rPr>
        <w:t>(wskazać dokumenty określające beneficjentów rzeczywistych podmiotowy środek dowodowy, adres internetowy, wydający urząd lub organ, dokładne dane referencyjne dokumentacji)</w:t>
      </w:r>
    </w:p>
    <w:p w14:paraId="737F8240" w14:textId="77777777" w:rsidR="00ED1618" w:rsidRPr="0079038D" w:rsidRDefault="00ED1618" w:rsidP="00FF4E16">
      <w:pPr>
        <w:tabs>
          <w:tab w:val="left" w:pos="5670"/>
        </w:tabs>
        <w:spacing w:before="1080"/>
        <w:ind w:left="5245" w:right="28"/>
        <w:jc w:val="center"/>
        <w:rPr>
          <w:rFonts w:ascii="Times New Roman" w:hAnsi="Times New Roman" w:cs="Calibri"/>
          <w:szCs w:val="22"/>
        </w:rPr>
      </w:pPr>
      <w:r w:rsidRPr="0079038D">
        <w:rPr>
          <w:rFonts w:ascii="Times New Roman" w:hAnsi="Times New Roman" w:cs="Calibri"/>
          <w:szCs w:val="22"/>
        </w:rPr>
        <w:t>.…….………..…...............................</w:t>
      </w:r>
    </w:p>
    <w:p w14:paraId="7DB4D678" w14:textId="77777777" w:rsidR="00ED1618" w:rsidRPr="0079038D" w:rsidRDefault="00ED1618" w:rsidP="00ED1618">
      <w:pPr>
        <w:tabs>
          <w:tab w:val="center" w:pos="7230"/>
        </w:tabs>
        <w:spacing w:line="240" w:lineRule="auto"/>
        <w:ind w:left="5245" w:right="68"/>
        <w:jc w:val="center"/>
        <w:rPr>
          <w:rFonts w:asciiTheme="minorHAnsi" w:hAnsiTheme="minorHAnsi" w:cstheme="minorHAnsi"/>
          <w:i/>
          <w:sz w:val="16"/>
          <w:szCs w:val="16"/>
        </w:rPr>
      </w:pPr>
      <w:r w:rsidRPr="0079038D">
        <w:rPr>
          <w:rFonts w:asciiTheme="minorHAnsi" w:hAnsiTheme="minorHAnsi" w:cstheme="minorHAnsi"/>
          <w:i/>
          <w:sz w:val="16"/>
          <w:szCs w:val="16"/>
        </w:rPr>
        <w:t>Data</w:t>
      </w:r>
      <w:r>
        <w:rPr>
          <w:rFonts w:asciiTheme="minorHAnsi" w:hAnsiTheme="minorHAnsi" w:cstheme="minorHAnsi"/>
          <w:i/>
          <w:sz w:val="16"/>
          <w:szCs w:val="16"/>
        </w:rPr>
        <w:t xml:space="preserve"> i </w:t>
      </w:r>
      <w:r w:rsidRPr="0079038D">
        <w:rPr>
          <w:rFonts w:asciiTheme="minorHAnsi" w:hAnsiTheme="minorHAnsi" w:cstheme="minorHAnsi"/>
          <w:i/>
          <w:sz w:val="16"/>
          <w:szCs w:val="16"/>
        </w:rPr>
        <w:t>podpisy osób uprawnionych do składania</w:t>
      </w:r>
    </w:p>
    <w:p w14:paraId="1D94B84D" w14:textId="77777777" w:rsidR="00ED1618" w:rsidRDefault="00ED1618" w:rsidP="00ED1618">
      <w:pPr>
        <w:tabs>
          <w:tab w:val="center" w:pos="7230"/>
        </w:tabs>
        <w:spacing w:line="240" w:lineRule="auto"/>
        <w:ind w:left="5245" w:right="68"/>
        <w:jc w:val="center"/>
        <w:rPr>
          <w:rFonts w:asciiTheme="minorHAnsi" w:hAnsiTheme="minorHAnsi" w:cstheme="minorHAnsi"/>
          <w:i/>
          <w:sz w:val="16"/>
          <w:szCs w:val="16"/>
        </w:rPr>
      </w:pPr>
      <w:r w:rsidRPr="0079038D">
        <w:rPr>
          <w:rFonts w:asciiTheme="minorHAnsi" w:hAnsiTheme="minorHAnsi" w:cstheme="minorHAnsi"/>
          <w:i/>
          <w:sz w:val="16"/>
          <w:szCs w:val="16"/>
        </w:rPr>
        <w:t>oświadczeń woli</w:t>
      </w:r>
      <w:r>
        <w:rPr>
          <w:rFonts w:asciiTheme="minorHAnsi" w:hAnsiTheme="minorHAnsi" w:cstheme="minorHAnsi"/>
          <w:i/>
          <w:sz w:val="16"/>
          <w:szCs w:val="16"/>
        </w:rPr>
        <w:t xml:space="preserve"> w </w:t>
      </w:r>
      <w:r w:rsidRPr="0079038D">
        <w:rPr>
          <w:rFonts w:asciiTheme="minorHAnsi" w:hAnsiTheme="minorHAnsi" w:cstheme="minorHAnsi"/>
          <w:i/>
          <w:sz w:val="16"/>
          <w:szCs w:val="16"/>
        </w:rPr>
        <w:t>imieniu Wykonawcy</w:t>
      </w:r>
      <w:r>
        <w:rPr>
          <w:rFonts w:asciiTheme="minorHAnsi" w:hAnsiTheme="minorHAnsi" w:cstheme="minorHAnsi"/>
          <w:i/>
          <w:sz w:val="16"/>
          <w:szCs w:val="16"/>
        </w:rPr>
        <w:t>/Wykonawców</w:t>
      </w:r>
    </w:p>
    <w:p w14:paraId="78C6428F" w14:textId="2DB60168" w:rsidR="009521C1" w:rsidRPr="006078BD" w:rsidRDefault="00ED1618" w:rsidP="001C5B4F">
      <w:pPr>
        <w:tabs>
          <w:tab w:val="center" w:pos="7230"/>
        </w:tabs>
        <w:spacing w:line="240" w:lineRule="auto"/>
        <w:ind w:left="5245" w:right="68"/>
        <w:jc w:val="center"/>
        <w:rPr>
          <w:rFonts w:cs="Calibri"/>
          <w:i/>
          <w:sz w:val="16"/>
          <w:szCs w:val="16"/>
        </w:rPr>
      </w:pPr>
      <w:r>
        <w:rPr>
          <w:rFonts w:asciiTheme="minorHAnsi" w:hAnsiTheme="minorHAnsi" w:cstheme="minorHAnsi"/>
          <w:i/>
          <w:sz w:val="16"/>
          <w:szCs w:val="16"/>
        </w:rPr>
        <w:t>wspólnie ubiegających się o udzielenie zamówienia</w:t>
      </w:r>
      <w:bookmarkEnd w:id="3"/>
    </w:p>
    <w:sectPr w:rsidR="009521C1" w:rsidRPr="006078BD" w:rsidSect="00FF4E16">
      <w:headerReference w:type="first" r:id="rId13"/>
      <w:footerReference w:type="first" r:id="rId14"/>
      <w:pgSz w:w="11906" w:h="16838" w:code="9"/>
      <w:pgMar w:top="964" w:right="851" w:bottom="851" w:left="964" w:header="680" w:footer="56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A46C5B" w14:textId="77777777" w:rsidR="0093307F" w:rsidRDefault="0093307F" w:rsidP="004A302B">
      <w:pPr>
        <w:spacing w:line="240" w:lineRule="auto"/>
      </w:pPr>
      <w:r>
        <w:separator/>
      </w:r>
    </w:p>
  </w:endnote>
  <w:endnote w:type="continuationSeparator" w:id="0">
    <w:p w14:paraId="6822F9BE" w14:textId="77777777" w:rsidR="0093307F" w:rsidRDefault="0093307F"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82265E" w14:textId="6A5DCAB7" w:rsidR="00B6558B" w:rsidRPr="00B6558B" w:rsidRDefault="00B6558B" w:rsidP="00B6558B">
    <w:pPr>
      <w:tabs>
        <w:tab w:val="center" w:pos="4536"/>
        <w:tab w:val="right" w:pos="9072"/>
      </w:tabs>
      <w:spacing w:before="120" w:after="120" w:line="240" w:lineRule="auto"/>
      <w:jc w:val="center"/>
    </w:pPr>
    <w:r w:rsidRPr="00B6558B">
      <w:rPr>
        <w:sz w:val="16"/>
        <w:szCs w:val="16"/>
      </w:rPr>
      <w:t xml:space="preserve">Strona </w:t>
    </w:r>
    <w:r w:rsidRPr="00B6558B">
      <w:rPr>
        <w:bCs/>
        <w:sz w:val="16"/>
        <w:szCs w:val="16"/>
      </w:rPr>
      <w:fldChar w:fldCharType="begin"/>
    </w:r>
    <w:r w:rsidRPr="00B6558B">
      <w:rPr>
        <w:bCs/>
        <w:sz w:val="16"/>
        <w:szCs w:val="16"/>
      </w:rPr>
      <w:instrText>PAGE</w:instrText>
    </w:r>
    <w:r w:rsidRPr="00B6558B">
      <w:rPr>
        <w:bCs/>
        <w:sz w:val="16"/>
        <w:szCs w:val="16"/>
      </w:rPr>
      <w:fldChar w:fldCharType="separate"/>
    </w:r>
    <w:r w:rsidR="007C1B0B">
      <w:rPr>
        <w:bCs/>
        <w:noProof/>
        <w:sz w:val="16"/>
        <w:szCs w:val="16"/>
      </w:rPr>
      <w:t>1</w:t>
    </w:r>
    <w:r w:rsidRPr="00B6558B">
      <w:rPr>
        <w:bCs/>
        <w:sz w:val="16"/>
        <w:szCs w:val="16"/>
      </w:rPr>
      <w:fldChar w:fldCharType="end"/>
    </w:r>
    <w:r w:rsidRPr="00B6558B">
      <w:rPr>
        <w:sz w:val="16"/>
        <w:szCs w:val="16"/>
      </w:rPr>
      <w:t xml:space="preserve"> z </w:t>
    </w:r>
    <w:r w:rsidRPr="00B6558B">
      <w:rPr>
        <w:bCs/>
        <w:sz w:val="16"/>
        <w:szCs w:val="16"/>
      </w:rPr>
      <w:fldChar w:fldCharType="begin"/>
    </w:r>
    <w:r w:rsidRPr="00B6558B">
      <w:rPr>
        <w:bCs/>
        <w:sz w:val="16"/>
        <w:szCs w:val="16"/>
      </w:rPr>
      <w:instrText>NUMPAGES</w:instrText>
    </w:r>
    <w:r w:rsidRPr="00B6558B">
      <w:rPr>
        <w:bCs/>
        <w:sz w:val="16"/>
        <w:szCs w:val="16"/>
      </w:rPr>
      <w:fldChar w:fldCharType="separate"/>
    </w:r>
    <w:r w:rsidR="007C1B0B">
      <w:rPr>
        <w:bCs/>
        <w:noProof/>
        <w:sz w:val="16"/>
        <w:szCs w:val="16"/>
      </w:rPr>
      <w:t>2</w:t>
    </w:r>
    <w:r w:rsidRPr="00B6558B">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B1288D" w14:textId="77777777" w:rsidR="0093307F" w:rsidRDefault="0093307F" w:rsidP="004A302B">
      <w:pPr>
        <w:spacing w:line="240" w:lineRule="auto"/>
      </w:pPr>
      <w:r>
        <w:separator/>
      </w:r>
    </w:p>
  </w:footnote>
  <w:footnote w:type="continuationSeparator" w:id="0">
    <w:p w14:paraId="02B78C1B" w14:textId="77777777" w:rsidR="0093307F" w:rsidRDefault="0093307F" w:rsidP="004A302B">
      <w:pPr>
        <w:spacing w:line="240" w:lineRule="auto"/>
      </w:pPr>
      <w:r>
        <w:continuationSeparator/>
      </w:r>
    </w:p>
  </w:footnote>
  <w:footnote w:id="1">
    <w:p w14:paraId="409866B7" w14:textId="77777777" w:rsidR="00A14A27" w:rsidRPr="00965375" w:rsidRDefault="00E41DFE" w:rsidP="00A14A27">
      <w:pPr>
        <w:pStyle w:val="Tekstprzypisudolnego"/>
        <w:jc w:val="both"/>
        <w:rPr>
          <w:rFonts w:cstheme="minorHAnsi"/>
          <w:sz w:val="12"/>
          <w:szCs w:val="12"/>
        </w:rPr>
      </w:pPr>
      <w:r w:rsidRPr="00965375">
        <w:rPr>
          <w:rStyle w:val="Styl2Znak"/>
          <w:rFonts w:asciiTheme="minorHAnsi" w:hAnsiTheme="minorHAnsi" w:cstheme="minorHAnsi"/>
          <w:sz w:val="12"/>
          <w:szCs w:val="12"/>
          <w:vertAlign w:val="superscript"/>
        </w:rPr>
        <w:footnoteRef/>
      </w:r>
      <w:r w:rsidRPr="00965375">
        <w:rPr>
          <w:rFonts w:cstheme="minorHAnsi"/>
          <w:sz w:val="12"/>
          <w:szCs w:val="12"/>
        </w:rPr>
        <w:t xml:space="preserve"> </w:t>
      </w:r>
      <w:r w:rsidR="00A14A27" w:rsidRPr="00965375">
        <w:rPr>
          <w:rFonts w:cstheme="minorHAnsi"/>
          <w:sz w:val="12"/>
          <w:szCs w:val="12"/>
        </w:rPr>
        <w:t>Zgodnie z treścią art. 5k ust. 1 rozporządzenia 833/2014 w brzmieniu nadanym rozporządzeniem 2022/576, zaktualizowanym rozporządzeniem 2025/2033,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31A94184" w14:textId="77777777" w:rsidR="00A14A27" w:rsidRPr="00965375" w:rsidRDefault="00A14A27" w:rsidP="00A14A27">
      <w:pPr>
        <w:pStyle w:val="Tekstprzypisudolnego"/>
        <w:numPr>
          <w:ilvl w:val="0"/>
          <w:numId w:val="55"/>
        </w:numPr>
        <w:jc w:val="both"/>
        <w:rPr>
          <w:rFonts w:cstheme="minorHAnsi"/>
          <w:sz w:val="12"/>
          <w:szCs w:val="12"/>
        </w:rPr>
      </w:pPr>
      <w:r w:rsidRPr="00965375">
        <w:rPr>
          <w:rFonts w:cstheme="minorHAnsi"/>
          <w:sz w:val="12"/>
          <w:szCs w:val="12"/>
        </w:rPr>
        <w:t>obywateli rosyjskich, osób fizycznych zamieszkałych w Rosji lub osób prawnych, podmiotów lub organów z siedzibą w Rosji;</w:t>
      </w:r>
    </w:p>
    <w:p w14:paraId="45431FEC" w14:textId="77777777" w:rsidR="00A14A27" w:rsidRPr="00965375" w:rsidRDefault="00A14A27" w:rsidP="00A14A27">
      <w:pPr>
        <w:pStyle w:val="Tekstprzypisudolnego"/>
        <w:numPr>
          <w:ilvl w:val="0"/>
          <w:numId w:val="55"/>
        </w:numPr>
        <w:jc w:val="both"/>
        <w:rPr>
          <w:rFonts w:cstheme="minorHAnsi"/>
          <w:sz w:val="12"/>
          <w:szCs w:val="12"/>
        </w:rPr>
      </w:pPr>
      <w:bookmarkStart w:id="4" w:name="_Hlk102557314"/>
      <w:r w:rsidRPr="00965375">
        <w:rPr>
          <w:rFonts w:cstheme="minorHAnsi"/>
          <w:sz w:val="12"/>
          <w:szCs w:val="12"/>
        </w:rPr>
        <w:t>osób prawnych, podmiotów lub organów, do których prawa własności bezpośrednio lub pośrednio w ponad 50 % należą do osoby fizycznej lub prawnej, podmiotu lub organu, o których mowa w lit. a) niniejszego ustępu; lub</w:t>
      </w:r>
      <w:bookmarkEnd w:id="4"/>
    </w:p>
    <w:p w14:paraId="3B2C78B3" w14:textId="77777777" w:rsidR="00A14A27" w:rsidRPr="00965375" w:rsidRDefault="00A14A27" w:rsidP="00A14A27">
      <w:pPr>
        <w:pStyle w:val="Tekstprzypisudolnego"/>
        <w:numPr>
          <w:ilvl w:val="0"/>
          <w:numId w:val="55"/>
        </w:numPr>
        <w:jc w:val="both"/>
        <w:rPr>
          <w:rFonts w:cstheme="minorHAnsi"/>
          <w:sz w:val="12"/>
          <w:szCs w:val="12"/>
        </w:rPr>
      </w:pPr>
      <w:r w:rsidRPr="00965375">
        <w:rPr>
          <w:rFonts w:cstheme="minorHAnsi"/>
          <w:sz w:val="12"/>
          <w:szCs w:val="12"/>
        </w:rPr>
        <w:t>osób fizycznych lub prawnych, podmiotów lub organów działających w imieniu lub pod kierunkiem osoby fizycznej lun prawnej, podmiotu lub organu, o których mowa w lit. a) lub b) niniejszego ustępu,</w:t>
      </w:r>
    </w:p>
    <w:p w14:paraId="1880DE4C" w14:textId="341F4E4F" w:rsidR="00E41DFE" w:rsidRPr="00342E37" w:rsidRDefault="00A14A27" w:rsidP="00A14A27">
      <w:pPr>
        <w:pStyle w:val="Tekstprzypisudolnego"/>
        <w:jc w:val="both"/>
        <w:rPr>
          <w:rFonts w:ascii="Verdana" w:hAnsi="Verdana" w:cs="Arial"/>
          <w:sz w:val="14"/>
          <w:szCs w:val="14"/>
        </w:rPr>
      </w:pPr>
      <w:r w:rsidRPr="00965375">
        <w:rPr>
          <w:rFonts w:cstheme="minorHAnsi"/>
          <w:sz w:val="12"/>
          <w:szCs w:val="12"/>
        </w:rPr>
        <w:t>w tym podwykonawców, dostawców lub podmiotów, na których zdolności polega się w rozumieniu dyrektyw w sprawie zamówień publicznych, w przypadku gdy przypada na nich ponad 10 % wartości zamówienia.</w:t>
      </w:r>
    </w:p>
  </w:footnote>
  <w:footnote w:id="2">
    <w:p w14:paraId="4665102A" w14:textId="77777777" w:rsidR="00A14A27" w:rsidRPr="00872F1F" w:rsidRDefault="00E41DFE" w:rsidP="00A14A27">
      <w:pPr>
        <w:rPr>
          <w:rFonts w:cs="Arial"/>
          <w:color w:val="222222"/>
          <w:sz w:val="12"/>
          <w:szCs w:val="12"/>
        </w:rPr>
      </w:pPr>
      <w:r w:rsidRPr="00965375">
        <w:rPr>
          <w:rStyle w:val="Odwoanieprzypisudolnego"/>
          <w:rFonts w:asciiTheme="minorHAnsi" w:hAnsiTheme="minorHAnsi" w:cstheme="minorHAnsi"/>
          <w:sz w:val="12"/>
          <w:szCs w:val="12"/>
        </w:rPr>
        <w:footnoteRef/>
      </w:r>
      <w:r w:rsidRPr="00965375">
        <w:rPr>
          <w:rFonts w:asciiTheme="minorHAnsi" w:hAnsiTheme="minorHAnsi" w:cstheme="minorHAnsi"/>
          <w:sz w:val="12"/>
          <w:szCs w:val="12"/>
        </w:rPr>
        <w:t xml:space="preserve"> </w:t>
      </w:r>
      <w:r w:rsidR="00A14A27" w:rsidRPr="00872F1F">
        <w:rPr>
          <w:rFonts w:cs="Arial"/>
          <w:color w:val="222222"/>
          <w:sz w:val="12"/>
          <w:szCs w:val="12"/>
        </w:rPr>
        <w:t xml:space="preserve">Zgodnie z treścią art. 7 ust. 1 ustawy z dnia 13 kwietnia 2022 r. </w:t>
      </w:r>
      <w:r w:rsidR="00A14A27" w:rsidRPr="00872F1F">
        <w:rPr>
          <w:rFonts w:cs="Arial"/>
          <w:i/>
          <w:iCs/>
          <w:color w:val="222222"/>
          <w:sz w:val="12"/>
          <w:szCs w:val="12"/>
        </w:rPr>
        <w:t xml:space="preserve">o szczególnych rozwiązaniach w zakresie przeciwdziałania wspieraniu agresji na Ukrainę oraz służących ochronie bezpieczeństwa narodowego,  </w:t>
      </w:r>
      <w:r w:rsidR="00A14A27" w:rsidRPr="00872F1F">
        <w:rPr>
          <w:rFonts w:cs="Arial"/>
          <w:color w:val="222222"/>
          <w:sz w:val="12"/>
          <w:szCs w:val="12"/>
        </w:rPr>
        <w:t xml:space="preserve">z </w:t>
      </w:r>
      <w:r w:rsidR="00A14A27" w:rsidRPr="00872F1F">
        <w:rPr>
          <w:rFonts w:cs="Arial"/>
          <w:color w:val="222222"/>
          <w:sz w:val="12"/>
          <w:szCs w:val="12"/>
          <w:lang w:eastAsia="pl-PL"/>
        </w:rPr>
        <w:t>postępowania o udzielenie zamówienia publicznego lub konkursu prowadzonego na podstawie Ustawy PZP wyklucza się:</w:t>
      </w:r>
    </w:p>
    <w:p w14:paraId="2E2A0548" w14:textId="77777777" w:rsidR="00A14A27" w:rsidRPr="00872F1F" w:rsidRDefault="00A14A27" w:rsidP="00A14A27">
      <w:pPr>
        <w:rPr>
          <w:rFonts w:cs="Arial"/>
          <w:color w:val="222222"/>
          <w:sz w:val="12"/>
          <w:szCs w:val="12"/>
          <w:lang w:eastAsia="pl-PL"/>
        </w:rPr>
      </w:pPr>
      <w:r w:rsidRPr="00872F1F">
        <w:rPr>
          <w:rFonts w:cs="Arial"/>
          <w:color w:val="222222"/>
          <w:sz w:val="12"/>
          <w:szCs w:val="12"/>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1D1975D2" w14:textId="77777777" w:rsidR="00A14A27" w:rsidRPr="00A14A27" w:rsidRDefault="00A14A27" w:rsidP="00A14A27">
      <w:pPr>
        <w:rPr>
          <w:rFonts w:asciiTheme="minorHAnsi" w:hAnsiTheme="minorHAnsi" w:cstheme="minorHAnsi"/>
          <w:color w:val="222222"/>
          <w:sz w:val="12"/>
          <w:szCs w:val="12"/>
        </w:rPr>
      </w:pPr>
      <w:r w:rsidRPr="00A14A27">
        <w:rPr>
          <w:rFonts w:asciiTheme="minorHAnsi" w:hAnsiTheme="minorHAnsi" w:cstheme="minorHAnsi"/>
          <w:color w:val="222222"/>
          <w:sz w:val="12"/>
          <w:szCs w:val="12"/>
        </w:rPr>
        <w:t xml:space="preserve">2) </w:t>
      </w:r>
      <w:r w:rsidRPr="00A14A27">
        <w:rPr>
          <w:rFonts w:asciiTheme="minorHAnsi" w:hAnsiTheme="minorHAnsi" w:cstheme="minorHAnsi"/>
          <w:color w:val="222222"/>
          <w:sz w:val="12"/>
          <w:szCs w:val="12"/>
          <w:lang w:eastAsia="pl-PL"/>
        </w:rPr>
        <w:t xml:space="preserve">wykonawcę oraz uczestnika konkursu, którego beneficjentem rzeczywistym w rozumieniu ustawy z dnia 1 marca 2018 r. o przeciwdziałaniu praniu pieniędzy oraz finansowaniu terroryzmu (Dz. U. z 2023 r. poz. 1124 z </w:t>
      </w:r>
      <w:proofErr w:type="spellStart"/>
      <w:r w:rsidRPr="00A14A27">
        <w:rPr>
          <w:rFonts w:asciiTheme="minorHAnsi" w:hAnsiTheme="minorHAnsi" w:cstheme="minorHAnsi"/>
          <w:color w:val="222222"/>
          <w:sz w:val="12"/>
          <w:szCs w:val="12"/>
          <w:lang w:eastAsia="pl-PL"/>
        </w:rPr>
        <w:t>późn</w:t>
      </w:r>
      <w:proofErr w:type="spellEnd"/>
      <w:r w:rsidRPr="00A14A27">
        <w:rPr>
          <w:rFonts w:asciiTheme="minorHAnsi" w:hAnsiTheme="minorHAnsi" w:cstheme="minorHAnsi"/>
          <w:color w:val="222222"/>
          <w:sz w:val="12"/>
          <w:szCs w:val="12"/>
          <w:lang w:eastAsia="pl-PL"/>
        </w:rPr>
        <w:t>. zm.) jest osoba wymieniona w wykazach określonych w rozporządzeniu 765/2006 i rozporządzeniu</w:t>
      </w:r>
      <w:r w:rsidRPr="00A14A27">
        <w:rPr>
          <w:rFonts w:asciiTheme="minorHAnsi" w:hAnsiTheme="minorHAnsi" w:cstheme="minorHAnsi"/>
          <w:color w:val="222222"/>
          <w:sz w:val="16"/>
          <w:szCs w:val="16"/>
          <w:lang w:eastAsia="pl-PL"/>
        </w:rPr>
        <w:t xml:space="preserve"> </w:t>
      </w:r>
      <w:r w:rsidRPr="00A14A27">
        <w:rPr>
          <w:rFonts w:asciiTheme="minorHAnsi" w:hAnsiTheme="minorHAnsi" w:cstheme="minorHAnsi"/>
          <w:color w:val="222222"/>
          <w:sz w:val="12"/>
          <w:szCs w:val="12"/>
          <w:lang w:eastAsia="pl-PL"/>
        </w:rPr>
        <w:t>269/2014 albo wpisana na listę lub będąca takim beneficjentem rzeczywistym od dnia 24 lutego 2022 r., o ile została wpisana na listę na podstawie decyzji w sprawie wpisu na listę rozstrzygającej o zastosowaniu środka, o którym mowa w art. 1 pkt 3 ustawy;</w:t>
      </w:r>
    </w:p>
    <w:p w14:paraId="170B67A7" w14:textId="74C9CAE2" w:rsidR="00E41DFE" w:rsidRPr="00896587" w:rsidRDefault="00A14A27" w:rsidP="00A14A27">
      <w:pPr>
        <w:rPr>
          <w:rFonts w:ascii="Arial" w:hAnsi="Arial" w:cs="Arial"/>
          <w:sz w:val="16"/>
          <w:szCs w:val="16"/>
        </w:rPr>
      </w:pPr>
      <w:r w:rsidRPr="00A14A27">
        <w:rPr>
          <w:rFonts w:asciiTheme="minorHAnsi" w:hAnsiTheme="minorHAnsi" w:cstheme="minorHAnsi"/>
          <w:color w:val="222222"/>
          <w:sz w:val="12"/>
          <w:szCs w:val="12"/>
          <w:lang w:eastAsia="pl-PL"/>
        </w:rPr>
        <w:t>3) wykonawcę oraz uczestnika konkursu, którego jednostką dominującą w rozumieniu art. 3 ust. 1 pkt 37 ustawy z dnia 29 września 1994 r. o rachunkowości (Dz.U. z 2023 r. poz. 120, 295 i 1598 oraz z 2024 r. poz. 619, 1685 i 1863),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84FA19" w14:textId="740AA391" w:rsidR="0073489A" w:rsidRDefault="00000000" w:rsidP="00FF4E16">
    <w:pPr>
      <w:pStyle w:val="Nagwek"/>
      <w:spacing w:after="840"/>
      <w:jc w:val="left"/>
    </w:pPr>
    <w:r>
      <w:rPr>
        <w:noProof/>
      </w:rPr>
      <w:pict w14:anchorId="228F71B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margin-left:39.7pt;margin-top:34pt;width:59.25pt;height:46.5pt;z-index:251659264;mso-position-horizontal:absolute;mso-position-horizontal-relative:page;mso-position-vertical:absolute;mso-position-vertical-relative:page">
          <v:imagedata r:id="rId1" o:title="logo bez SA"/>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520F5C"/>
    <w:multiLevelType w:val="hybridMultilevel"/>
    <w:tmpl w:val="B28AFB88"/>
    <w:lvl w:ilvl="0" w:tplc="14661490">
      <w:start w:val="1"/>
      <w:numFmt w:val="decimal"/>
      <w:lvlText w:val="%1."/>
      <w:lvlJc w:val="left"/>
      <w:pPr>
        <w:ind w:left="496" w:hanging="360"/>
      </w:pPr>
      <w:rPr>
        <w:sz w:val="20"/>
        <w:szCs w:val="20"/>
      </w:rPr>
    </w:lvl>
    <w:lvl w:ilvl="1" w:tplc="04150019" w:tentative="1">
      <w:start w:val="1"/>
      <w:numFmt w:val="lowerLetter"/>
      <w:lvlText w:val="%2."/>
      <w:lvlJc w:val="left"/>
      <w:pPr>
        <w:ind w:left="1216" w:hanging="360"/>
      </w:pPr>
    </w:lvl>
    <w:lvl w:ilvl="2" w:tplc="0415001B" w:tentative="1">
      <w:start w:val="1"/>
      <w:numFmt w:val="lowerRoman"/>
      <w:lvlText w:val="%3."/>
      <w:lvlJc w:val="right"/>
      <w:pPr>
        <w:ind w:left="1936" w:hanging="180"/>
      </w:pPr>
    </w:lvl>
    <w:lvl w:ilvl="3" w:tplc="0415000F" w:tentative="1">
      <w:start w:val="1"/>
      <w:numFmt w:val="decimal"/>
      <w:lvlText w:val="%4."/>
      <w:lvlJc w:val="left"/>
      <w:pPr>
        <w:ind w:left="2656" w:hanging="360"/>
      </w:pPr>
    </w:lvl>
    <w:lvl w:ilvl="4" w:tplc="04150019" w:tentative="1">
      <w:start w:val="1"/>
      <w:numFmt w:val="lowerLetter"/>
      <w:lvlText w:val="%5."/>
      <w:lvlJc w:val="left"/>
      <w:pPr>
        <w:ind w:left="3376" w:hanging="360"/>
      </w:pPr>
    </w:lvl>
    <w:lvl w:ilvl="5" w:tplc="0415001B" w:tentative="1">
      <w:start w:val="1"/>
      <w:numFmt w:val="lowerRoman"/>
      <w:lvlText w:val="%6."/>
      <w:lvlJc w:val="right"/>
      <w:pPr>
        <w:ind w:left="4096" w:hanging="180"/>
      </w:pPr>
    </w:lvl>
    <w:lvl w:ilvl="6" w:tplc="0415000F" w:tentative="1">
      <w:start w:val="1"/>
      <w:numFmt w:val="decimal"/>
      <w:lvlText w:val="%7."/>
      <w:lvlJc w:val="left"/>
      <w:pPr>
        <w:ind w:left="4816" w:hanging="360"/>
      </w:pPr>
    </w:lvl>
    <w:lvl w:ilvl="7" w:tplc="04150019" w:tentative="1">
      <w:start w:val="1"/>
      <w:numFmt w:val="lowerLetter"/>
      <w:lvlText w:val="%8."/>
      <w:lvlJc w:val="left"/>
      <w:pPr>
        <w:ind w:left="5536" w:hanging="360"/>
      </w:pPr>
    </w:lvl>
    <w:lvl w:ilvl="8" w:tplc="0415001B" w:tentative="1">
      <w:start w:val="1"/>
      <w:numFmt w:val="lowerRoman"/>
      <w:lvlText w:val="%9."/>
      <w:lvlJc w:val="right"/>
      <w:pPr>
        <w:ind w:left="6256" w:hanging="180"/>
      </w:p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FF73335"/>
    <w:multiLevelType w:val="hybridMultilevel"/>
    <w:tmpl w:val="785250B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4"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5"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23EA7A5D"/>
    <w:multiLevelType w:val="hybridMultilevel"/>
    <w:tmpl w:val="6270D4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1"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3A5C1B0F"/>
    <w:multiLevelType w:val="hybridMultilevel"/>
    <w:tmpl w:val="68F050FA"/>
    <w:lvl w:ilvl="0" w:tplc="14926396">
      <w:start w:val="1"/>
      <w:numFmt w:val="decimal"/>
      <w:lvlText w:val="%1."/>
      <w:lvlJc w:val="left"/>
      <w:pPr>
        <w:ind w:left="360" w:hanging="360"/>
      </w:pPr>
      <w:rPr>
        <w:rFonts w:hint="default"/>
        <w:b w:val="0"/>
        <w:sz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5" w15:restartNumberingAfterBreak="0">
    <w:nsid w:val="533D09E5"/>
    <w:multiLevelType w:val="hybridMultilevel"/>
    <w:tmpl w:val="A56E0414"/>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7"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8"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5E761BBA"/>
    <w:multiLevelType w:val="hybridMultilevel"/>
    <w:tmpl w:val="DFB60D88"/>
    <w:lvl w:ilvl="0" w:tplc="9EBE6718">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4"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5"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6"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8"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0"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132335171">
    <w:abstractNumId w:val="26"/>
  </w:num>
  <w:num w:numId="2" w16cid:durableId="1446077014">
    <w:abstractNumId w:val="11"/>
  </w:num>
  <w:num w:numId="3" w16cid:durableId="650524321">
    <w:abstractNumId w:val="4"/>
  </w:num>
  <w:num w:numId="4" w16cid:durableId="349721529">
    <w:abstractNumId w:val="45"/>
  </w:num>
  <w:num w:numId="5" w16cid:durableId="2035106323">
    <w:abstractNumId w:val="22"/>
  </w:num>
  <w:num w:numId="6" w16cid:durableId="1545294434">
    <w:abstractNumId w:val="16"/>
  </w:num>
  <w:num w:numId="7" w16cid:durableId="2107801490">
    <w:abstractNumId w:val="33"/>
  </w:num>
  <w:num w:numId="8" w16cid:durableId="1375688776">
    <w:abstractNumId w:val="53"/>
  </w:num>
  <w:num w:numId="9" w16cid:durableId="1421175263">
    <w:abstractNumId w:val="14"/>
  </w:num>
  <w:num w:numId="10" w16cid:durableId="428938435">
    <w:abstractNumId w:val="41"/>
  </w:num>
  <w:num w:numId="11" w16cid:durableId="1528985641">
    <w:abstractNumId w:val="29"/>
  </w:num>
  <w:num w:numId="12" w16cid:durableId="662389792">
    <w:abstractNumId w:val="21"/>
  </w:num>
  <w:num w:numId="13" w16cid:durableId="1125848418">
    <w:abstractNumId w:val="12"/>
  </w:num>
  <w:num w:numId="14" w16cid:durableId="1704477103">
    <w:abstractNumId w:val="31"/>
  </w:num>
  <w:num w:numId="15" w16cid:durableId="1123964612">
    <w:abstractNumId w:val="44"/>
  </w:num>
  <w:num w:numId="16" w16cid:durableId="685132656">
    <w:abstractNumId w:val="39"/>
  </w:num>
  <w:num w:numId="17" w16cid:durableId="2029868182">
    <w:abstractNumId w:val="54"/>
  </w:num>
  <w:num w:numId="18" w16cid:durableId="1965647540">
    <w:abstractNumId w:val="19"/>
  </w:num>
  <w:num w:numId="19" w16cid:durableId="807936960">
    <w:abstractNumId w:val="6"/>
  </w:num>
  <w:num w:numId="20" w16cid:durableId="177350260">
    <w:abstractNumId w:val="36"/>
  </w:num>
  <w:num w:numId="21" w16cid:durableId="195639775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80038321">
    <w:abstractNumId w:val="8"/>
  </w:num>
  <w:num w:numId="23" w16cid:durableId="107942596">
    <w:abstractNumId w:val="56"/>
  </w:num>
  <w:num w:numId="24" w16cid:durableId="452554880">
    <w:abstractNumId w:val="9"/>
  </w:num>
  <w:num w:numId="25" w16cid:durableId="1654796352">
    <w:abstractNumId w:val="23"/>
  </w:num>
  <w:num w:numId="26" w16cid:durableId="274145115">
    <w:abstractNumId w:val="15"/>
  </w:num>
  <w:num w:numId="27" w16cid:durableId="2099784674">
    <w:abstractNumId w:val="27"/>
  </w:num>
  <w:num w:numId="28" w16cid:durableId="1297881666">
    <w:abstractNumId w:val="7"/>
  </w:num>
  <w:num w:numId="29" w16cid:durableId="794448506">
    <w:abstractNumId w:val="25"/>
  </w:num>
  <w:num w:numId="30" w16cid:durableId="252932492">
    <w:abstractNumId w:val="34"/>
  </w:num>
  <w:num w:numId="31" w16cid:durableId="1982536081">
    <w:abstractNumId w:val="32"/>
  </w:num>
  <w:num w:numId="32" w16cid:durableId="1032730522">
    <w:abstractNumId w:val="38"/>
  </w:num>
  <w:num w:numId="33" w16cid:durableId="1359353283">
    <w:abstractNumId w:val="43"/>
  </w:num>
  <w:num w:numId="34" w16cid:durableId="1803308058">
    <w:abstractNumId w:val="17"/>
  </w:num>
  <w:num w:numId="35" w16cid:durableId="1471171015">
    <w:abstractNumId w:val="20"/>
  </w:num>
  <w:num w:numId="36" w16cid:durableId="289484878">
    <w:abstractNumId w:val="3"/>
  </w:num>
  <w:num w:numId="37" w16cid:durableId="590312570">
    <w:abstractNumId w:val="51"/>
  </w:num>
  <w:num w:numId="38" w16cid:durableId="603002493">
    <w:abstractNumId w:val="47"/>
  </w:num>
  <w:num w:numId="39" w16cid:durableId="1669793979">
    <w:abstractNumId w:val="55"/>
  </w:num>
  <w:num w:numId="40" w16cid:durableId="1715542100">
    <w:abstractNumId w:val="46"/>
  </w:num>
  <w:num w:numId="41" w16cid:durableId="1499923710">
    <w:abstractNumId w:val="37"/>
  </w:num>
  <w:num w:numId="42" w16cid:durableId="49880907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629966269">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55995158">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097823676">
    <w:abstractNumId w:val="52"/>
  </w:num>
  <w:num w:numId="46" w16cid:durableId="1244560902">
    <w:abstractNumId w:val="50"/>
  </w:num>
  <w:num w:numId="47" w16cid:durableId="159201259">
    <w:abstractNumId w:val="49"/>
  </w:num>
  <w:num w:numId="48" w16cid:durableId="909578334">
    <w:abstractNumId w:val="5"/>
  </w:num>
  <w:num w:numId="49" w16cid:durableId="735862750">
    <w:abstractNumId w:val="35"/>
  </w:num>
  <w:num w:numId="50" w16cid:durableId="1637297300">
    <w:abstractNumId w:val="18"/>
  </w:num>
  <w:num w:numId="51" w16cid:durableId="639966916">
    <w:abstractNumId w:val="24"/>
  </w:num>
  <w:num w:numId="52" w16cid:durableId="1537231071">
    <w:abstractNumId w:val="30"/>
  </w:num>
  <w:num w:numId="53" w16cid:durableId="1366057468">
    <w:abstractNumId w:val="28"/>
  </w:num>
  <w:num w:numId="54" w16cid:durableId="643049581">
    <w:abstractNumId w:val="42"/>
  </w:num>
  <w:num w:numId="55" w16cid:durableId="1907759895">
    <w:abstractNumId w:val="48"/>
  </w:num>
  <w:num w:numId="56" w16cid:durableId="790631490">
    <w:abstractNumId w:val="40"/>
  </w:num>
  <w:num w:numId="57" w16cid:durableId="2099842">
    <w:abstractNumId w:val="10"/>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72CF"/>
    <w:rsid w:val="000273E9"/>
    <w:rsid w:val="00031ABB"/>
    <w:rsid w:val="00032E9D"/>
    <w:rsid w:val="000339B0"/>
    <w:rsid w:val="00034466"/>
    <w:rsid w:val="0004020B"/>
    <w:rsid w:val="00040735"/>
    <w:rsid w:val="0004075E"/>
    <w:rsid w:val="00040E3C"/>
    <w:rsid w:val="0004124A"/>
    <w:rsid w:val="00041656"/>
    <w:rsid w:val="0004192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3862"/>
    <w:rsid w:val="00064A47"/>
    <w:rsid w:val="00064F26"/>
    <w:rsid w:val="00071FE3"/>
    <w:rsid w:val="00072501"/>
    <w:rsid w:val="00072BE1"/>
    <w:rsid w:val="000747E2"/>
    <w:rsid w:val="00074AA8"/>
    <w:rsid w:val="0008002B"/>
    <w:rsid w:val="000809C1"/>
    <w:rsid w:val="00080BE1"/>
    <w:rsid w:val="00082C2E"/>
    <w:rsid w:val="00084857"/>
    <w:rsid w:val="0008582E"/>
    <w:rsid w:val="00086905"/>
    <w:rsid w:val="00086D98"/>
    <w:rsid w:val="00090541"/>
    <w:rsid w:val="00092A66"/>
    <w:rsid w:val="00096F2D"/>
    <w:rsid w:val="00097EB5"/>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8DC"/>
    <w:rsid w:val="00122C4C"/>
    <w:rsid w:val="0012465E"/>
    <w:rsid w:val="0012511B"/>
    <w:rsid w:val="001270AE"/>
    <w:rsid w:val="00131A23"/>
    <w:rsid w:val="001355C1"/>
    <w:rsid w:val="001402AB"/>
    <w:rsid w:val="001407D1"/>
    <w:rsid w:val="00145336"/>
    <w:rsid w:val="00145825"/>
    <w:rsid w:val="00150013"/>
    <w:rsid w:val="00151B6F"/>
    <w:rsid w:val="001549EF"/>
    <w:rsid w:val="001558D8"/>
    <w:rsid w:val="001567FB"/>
    <w:rsid w:val="0015712B"/>
    <w:rsid w:val="001575B5"/>
    <w:rsid w:val="00161CAB"/>
    <w:rsid w:val="0016333F"/>
    <w:rsid w:val="00165652"/>
    <w:rsid w:val="00166625"/>
    <w:rsid w:val="00166887"/>
    <w:rsid w:val="00166E39"/>
    <w:rsid w:val="00167D1F"/>
    <w:rsid w:val="00171C78"/>
    <w:rsid w:val="001728F5"/>
    <w:rsid w:val="00173A31"/>
    <w:rsid w:val="001741FB"/>
    <w:rsid w:val="00174BE0"/>
    <w:rsid w:val="0017539B"/>
    <w:rsid w:val="00175CDB"/>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1B0"/>
    <w:rsid w:val="001A23D7"/>
    <w:rsid w:val="001A269F"/>
    <w:rsid w:val="001A33A9"/>
    <w:rsid w:val="001A4CE9"/>
    <w:rsid w:val="001A70C2"/>
    <w:rsid w:val="001A78F7"/>
    <w:rsid w:val="001B087C"/>
    <w:rsid w:val="001B0A76"/>
    <w:rsid w:val="001B24CC"/>
    <w:rsid w:val="001B396C"/>
    <w:rsid w:val="001B3E7F"/>
    <w:rsid w:val="001B5C6C"/>
    <w:rsid w:val="001B6ABA"/>
    <w:rsid w:val="001C4931"/>
    <w:rsid w:val="001C4D26"/>
    <w:rsid w:val="001C5B4F"/>
    <w:rsid w:val="001C6F0D"/>
    <w:rsid w:val="001C7E2C"/>
    <w:rsid w:val="001D0464"/>
    <w:rsid w:val="001D054B"/>
    <w:rsid w:val="001D2EAF"/>
    <w:rsid w:val="001D509F"/>
    <w:rsid w:val="001D5115"/>
    <w:rsid w:val="001D5FA5"/>
    <w:rsid w:val="001D63EA"/>
    <w:rsid w:val="001E078F"/>
    <w:rsid w:val="001E10B2"/>
    <w:rsid w:val="001E1F2E"/>
    <w:rsid w:val="001E2A56"/>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629D"/>
    <w:rsid w:val="00216F55"/>
    <w:rsid w:val="0021765C"/>
    <w:rsid w:val="00217E49"/>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43D0F"/>
    <w:rsid w:val="002441E1"/>
    <w:rsid w:val="00244260"/>
    <w:rsid w:val="002451E5"/>
    <w:rsid w:val="00245F53"/>
    <w:rsid w:val="00247908"/>
    <w:rsid w:val="0024792E"/>
    <w:rsid w:val="002511EE"/>
    <w:rsid w:val="002532C3"/>
    <w:rsid w:val="002548AD"/>
    <w:rsid w:val="00255149"/>
    <w:rsid w:val="00261683"/>
    <w:rsid w:val="00261C5A"/>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E74"/>
    <w:rsid w:val="002A347B"/>
    <w:rsid w:val="002A3ECF"/>
    <w:rsid w:val="002A6128"/>
    <w:rsid w:val="002B0F0A"/>
    <w:rsid w:val="002B2A7B"/>
    <w:rsid w:val="002B2E35"/>
    <w:rsid w:val="002B3312"/>
    <w:rsid w:val="002B47EA"/>
    <w:rsid w:val="002B4BFC"/>
    <w:rsid w:val="002B4D64"/>
    <w:rsid w:val="002B5817"/>
    <w:rsid w:val="002B62C6"/>
    <w:rsid w:val="002B6F98"/>
    <w:rsid w:val="002B7729"/>
    <w:rsid w:val="002B7865"/>
    <w:rsid w:val="002C107F"/>
    <w:rsid w:val="002C3573"/>
    <w:rsid w:val="002C4E1B"/>
    <w:rsid w:val="002C6CE5"/>
    <w:rsid w:val="002C7E68"/>
    <w:rsid w:val="002D431C"/>
    <w:rsid w:val="002E39C6"/>
    <w:rsid w:val="002E4B11"/>
    <w:rsid w:val="002E5592"/>
    <w:rsid w:val="002E561D"/>
    <w:rsid w:val="002E5638"/>
    <w:rsid w:val="002E5D7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7D4"/>
    <w:rsid w:val="00302110"/>
    <w:rsid w:val="00303275"/>
    <w:rsid w:val="00303B31"/>
    <w:rsid w:val="00303E68"/>
    <w:rsid w:val="00305A16"/>
    <w:rsid w:val="00305F21"/>
    <w:rsid w:val="003076FA"/>
    <w:rsid w:val="00311E7B"/>
    <w:rsid w:val="00312570"/>
    <w:rsid w:val="00312A60"/>
    <w:rsid w:val="00312F3A"/>
    <w:rsid w:val="0031343F"/>
    <w:rsid w:val="00314589"/>
    <w:rsid w:val="0031587F"/>
    <w:rsid w:val="00321DD5"/>
    <w:rsid w:val="00325F85"/>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29C9"/>
    <w:rsid w:val="0036497F"/>
    <w:rsid w:val="00364C8F"/>
    <w:rsid w:val="003663AF"/>
    <w:rsid w:val="0036696B"/>
    <w:rsid w:val="003669AE"/>
    <w:rsid w:val="00367795"/>
    <w:rsid w:val="00367C11"/>
    <w:rsid w:val="00374571"/>
    <w:rsid w:val="00375E4D"/>
    <w:rsid w:val="003766F7"/>
    <w:rsid w:val="00377017"/>
    <w:rsid w:val="00377DBC"/>
    <w:rsid w:val="0038146C"/>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4790"/>
    <w:rsid w:val="003A6522"/>
    <w:rsid w:val="003B165C"/>
    <w:rsid w:val="003B176E"/>
    <w:rsid w:val="003B22FC"/>
    <w:rsid w:val="003B3135"/>
    <w:rsid w:val="003B5FA6"/>
    <w:rsid w:val="003B6281"/>
    <w:rsid w:val="003B6B70"/>
    <w:rsid w:val="003B761C"/>
    <w:rsid w:val="003B7CE5"/>
    <w:rsid w:val="003C01BD"/>
    <w:rsid w:val="003C1023"/>
    <w:rsid w:val="003C27F0"/>
    <w:rsid w:val="003C2B99"/>
    <w:rsid w:val="003C2FD0"/>
    <w:rsid w:val="003C39BE"/>
    <w:rsid w:val="003C4CE8"/>
    <w:rsid w:val="003C547E"/>
    <w:rsid w:val="003C64D8"/>
    <w:rsid w:val="003C7649"/>
    <w:rsid w:val="003C7A3B"/>
    <w:rsid w:val="003C7A59"/>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B1F"/>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1CCE"/>
    <w:rsid w:val="00483164"/>
    <w:rsid w:val="00485DB0"/>
    <w:rsid w:val="00487AA0"/>
    <w:rsid w:val="004906EB"/>
    <w:rsid w:val="004910E3"/>
    <w:rsid w:val="00491142"/>
    <w:rsid w:val="00491DF0"/>
    <w:rsid w:val="0049240B"/>
    <w:rsid w:val="004935E4"/>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41AE"/>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5405"/>
    <w:rsid w:val="00527036"/>
    <w:rsid w:val="00527343"/>
    <w:rsid w:val="00527EE9"/>
    <w:rsid w:val="005301AB"/>
    <w:rsid w:val="005323AC"/>
    <w:rsid w:val="00532659"/>
    <w:rsid w:val="00533129"/>
    <w:rsid w:val="00533397"/>
    <w:rsid w:val="00533E90"/>
    <w:rsid w:val="00534AA5"/>
    <w:rsid w:val="0053751B"/>
    <w:rsid w:val="00537956"/>
    <w:rsid w:val="0054015E"/>
    <w:rsid w:val="00540974"/>
    <w:rsid w:val="00540CDC"/>
    <w:rsid w:val="00541F0C"/>
    <w:rsid w:val="005434FF"/>
    <w:rsid w:val="00546E6C"/>
    <w:rsid w:val="00547B99"/>
    <w:rsid w:val="00550019"/>
    <w:rsid w:val="005514E8"/>
    <w:rsid w:val="00552376"/>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753"/>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B76"/>
    <w:rsid w:val="005A4C41"/>
    <w:rsid w:val="005A65EF"/>
    <w:rsid w:val="005A6B74"/>
    <w:rsid w:val="005A7129"/>
    <w:rsid w:val="005A7783"/>
    <w:rsid w:val="005B4295"/>
    <w:rsid w:val="005B48E5"/>
    <w:rsid w:val="005B4B64"/>
    <w:rsid w:val="005B4BA5"/>
    <w:rsid w:val="005B6BED"/>
    <w:rsid w:val="005C0CFB"/>
    <w:rsid w:val="005C18BB"/>
    <w:rsid w:val="005C1E38"/>
    <w:rsid w:val="005C23BF"/>
    <w:rsid w:val="005C489F"/>
    <w:rsid w:val="005C58F1"/>
    <w:rsid w:val="005C68E6"/>
    <w:rsid w:val="005C6FDB"/>
    <w:rsid w:val="005C7DC0"/>
    <w:rsid w:val="005D06F2"/>
    <w:rsid w:val="005D07E4"/>
    <w:rsid w:val="005D2D37"/>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366"/>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9CC"/>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1B97"/>
    <w:rsid w:val="00692EDC"/>
    <w:rsid w:val="00693E6D"/>
    <w:rsid w:val="00694082"/>
    <w:rsid w:val="006943E3"/>
    <w:rsid w:val="0069462B"/>
    <w:rsid w:val="0069688C"/>
    <w:rsid w:val="00697668"/>
    <w:rsid w:val="006976F9"/>
    <w:rsid w:val="006A28A2"/>
    <w:rsid w:val="006A3305"/>
    <w:rsid w:val="006A3621"/>
    <w:rsid w:val="006A3F7F"/>
    <w:rsid w:val="006A4A5A"/>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C7E00"/>
    <w:rsid w:val="006D512F"/>
    <w:rsid w:val="006D630C"/>
    <w:rsid w:val="006D77AB"/>
    <w:rsid w:val="006E09F7"/>
    <w:rsid w:val="006E25E8"/>
    <w:rsid w:val="006E349D"/>
    <w:rsid w:val="006E5C2B"/>
    <w:rsid w:val="006E7435"/>
    <w:rsid w:val="006F166E"/>
    <w:rsid w:val="006F2267"/>
    <w:rsid w:val="006F2D30"/>
    <w:rsid w:val="006F326D"/>
    <w:rsid w:val="006F53B0"/>
    <w:rsid w:val="006F6DF3"/>
    <w:rsid w:val="007005DF"/>
    <w:rsid w:val="0070150B"/>
    <w:rsid w:val="00701F3D"/>
    <w:rsid w:val="00701FC4"/>
    <w:rsid w:val="00702D79"/>
    <w:rsid w:val="00703132"/>
    <w:rsid w:val="00704769"/>
    <w:rsid w:val="00706DBF"/>
    <w:rsid w:val="0070703A"/>
    <w:rsid w:val="00707281"/>
    <w:rsid w:val="00710DC5"/>
    <w:rsid w:val="00712104"/>
    <w:rsid w:val="00712338"/>
    <w:rsid w:val="007140FB"/>
    <w:rsid w:val="00716A25"/>
    <w:rsid w:val="00722DA7"/>
    <w:rsid w:val="00723157"/>
    <w:rsid w:val="00723DBB"/>
    <w:rsid w:val="00723F16"/>
    <w:rsid w:val="00726536"/>
    <w:rsid w:val="007276F9"/>
    <w:rsid w:val="007304DE"/>
    <w:rsid w:val="00730560"/>
    <w:rsid w:val="00730FB0"/>
    <w:rsid w:val="00731E14"/>
    <w:rsid w:val="007328FA"/>
    <w:rsid w:val="00734385"/>
    <w:rsid w:val="0073489A"/>
    <w:rsid w:val="00737EE5"/>
    <w:rsid w:val="00741AF7"/>
    <w:rsid w:val="00743EAC"/>
    <w:rsid w:val="00744148"/>
    <w:rsid w:val="007475ED"/>
    <w:rsid w:val="00747CE8"/>
    <w:rsid w:val="00750F12"/>
    <w:rsid w:val="007510F6"/>
    <w:rsid w:val="00752D91"/>
    <w:rsid w:val="00753AE1"/>
    <w:rsid w:val="007545C9"/>
    <w:rsid w:val="007556B7"/>
    <w:rsid w:val="0075703F"/>
    <w:rsid w:val="0075762D"/>
    <w:rsid w:val="00757B15"/>
    <w:rsid w:val="007612A6"/>
    <w:rsid w:val="00762162"/>
    <w:rsid w:val="00762CB8"/>
    <w:rsid w:val="00764F22"/>
    <w:rsid w:val="007656E2"/>
    <w:rsid w:val="007706BE"/>
    <w:rsid w:val="00771351"/>
    <w:rsid w:val="007742B7"/>
    <w:rsid w:val="00774DBC"/>
    <w:rsid w:val="00783534"/>
    <w:rsid w:val="00785158"/>
    <w:rsid w:val="00787A76"/>
    <w:rsid w:val="00787A90"/>
    <w:rsid w:val="0079066D"/>
    <w:rsid w:val="00790730"/>
    <w:rsid w:val="0079100A"/>
    <w:rsid w:val="00791272"/>
    <w:rsid w:val="0079140B"/>
    <w:rsid w:val="00792212"/>
    <w:rsid w:val="00792F1C"/>
    <w:rsid w:val="00795EC8"/>
    <w:rsid w:val="00796866"/>
    <w:rsid w:val="007969CF"/>
    <w:rsid w:val="0079738C"/>
    <w:rsid w:val="007A1170"/>
    <w:rsid w:val="007A21D1"/>
    <w:rsid w:val="007A4D2D"/>
    <w:rsid w:val="007A5A0C"/>
    <w:rsid w:val="007B2E2F"/>
    <w:rsid w:val="007B372D"/>
    <w:rsid w:val="007B4086"/>
    <w:rsid w:val="007B4602"/>
    <w:rsid w:val="007B5159"/>
    <w:rsid w:val="007B5E7C"/>
    <w:rsid w:val="007B6A4B"/>
    <w:rsid w:val="007B6B91"/>
    <w:rsid w:val="007B702C"/>
    <w:rsid w:val="007B7AD1"/>
    <w:rsid w:val="007C0213"/>
    <w:rsid w:val="007C0845"/>
    <w:rsid w:val="007C17A8"/>
    <w:rsid w:val="007C1B0B"/>
    <w:rsid w:val="007C2F05"/>
    <w:rsid w:val="007C39CE"/>
    <w:rsid w:val="007C5285"/>
    <w:rsid w:val="007C63BF"/>
    <w:rsid w:val="007C6AB4"/>
    <w:rsid w:val="007C7126"/>
    <w:rsid w:val="007C7751"/>
    <w:rsid w:val="007C7771"/>
    <w:rsid w:val="007D19BE"/>
    <w:rsid w:val="007D44A7"/>
    <w:rsid w:val="007D4DD6"/>
    <w:rsid w:val="007D6F04"/>
    <w:rsid w:val="007D7E9C"/>
    <w:rsid w:val="007E1BC8"/>
    <w:rsid w:val="007E1F0A"/>
    <w:rsid w:val="007E3062"/>
    <w:rsid w:val="007E3C64"/>
    <w:rsid w:val="007E51D6"/>
    <w:rsid w:val="007E5A99"/>
    <w:rsid w:val="007E6A61"/>
    <w:rsid w:val="007E7DC1"/>
    <w:rsid w:val="007F0664"/>
    <w:rsid w:val="007F0942"/>
    <w:rsid w:val="007F174A"/>
    <w:rsid w:val="00801C80"/>
    <w:rsid w:val="00803284"/>
    <w:rsid w:val="008045FB"/>
    <w:rsid w:val="008048D1"/>
    <w:rsid w:val="00804A9E"/>
    <w:rsid w:val="00805091"/>
    <w:rsid w:val="00805F17"/>
    <w:rsid w:val="00806642"/>
    <w:rsid w:val="00811E78"/>
    <w:rsid w:val="00811F87"/>
    <w:rsid w:val="00812F97"/>
    <w:rsid w:val="00812FA4"/>
    <w:rsid w:val="008149F6"/>
    <w:rsid w:val="00817450"/>
    <w:rsid w:val="0081781C"/>
    <w:rsid w:val="00821056"/>
    <w:rsid w:val="00821E64"/>
    <w:rsid w:val="00822410"/>
    <w:rsid w:val="00822D63"/>
    <w:rsid w:val="008240A6"/>
    <w:rsid w:val="00824CAE"/>
    <w:rsid w:val="00827409"/>
    <w:rsid w:val="00827FDC"/>
    <w:rsid w:val="0083049F"/>
    <w:rsid w:val="00833F8D"/>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6028"/>
    <w:rsid w:val="00877A05"/>
    <w:rsid w:val="00877F1D"/>
    <w:rsid w:val="00880069"/>
    <w:rsid w:val="00880C90"/>
    <w:rsid w:val="00881138"/>
    <w:rsid w:val="008848AC"/>
    <w:rsid w:val="0088627F"/>
    <w:rsid w:val="0088718A"/>
    <w:rsid w:val="00887458"/>
    <w:rsid w:val="00891A91"/>
    <w:rsid w:val="00891CCA"/>
    <w:rsid w:val="00892191"/>
    <w:rsid w:val="00895EED"/>
    <w:rsid w:val="008A115B"/>
    <w:rsid w:val="008A14AF"/>
    <w:rsid w:val="008A1D50"/>
    <w:rsid w:val="008A23F4"/>
    <w:rsid w:val="008A58C7"/>
    <w:rsid w:val="008A5C73"/>
    <w:rsid w:val="008A64BE"/>
    <w:rsid w:val="008A736E"/>
    <w:rsid w:val="008B1FD5"/>
    <w:rsid w:val="008B4363"/>
    <w:rsid w:val="008B4FBD"/>
    <w:rsid w:val="008B5203"/>
    <w:rsid w:val="008B6029"/>
    <w:rsid w:val="008B65BB"/>
    <w:rsid w:val="008B69B1"/>
    <w:rsid w:val="008B7004"/>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6EE"/>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4D37"/>
    <w:rsid w:val="00910808"/>
    <w:rsid w:val="00910827"/>
    <w:rsid w:val="00911A6A"/>
    <w:rsid w:val="00911FFB"/>
    <w:rsid w:val="009135F5"/>
    <w:rsid w:val="00913DE7"/>
    <w:rsid w:val="0091448F"/>
    <w:rsid w:val="009175F7"/>
    <w:rsid w:val="00920172"/>
    <w:rsid w:val="009205CA"/>
    <w:rsid w:val="00920BDB"/>
    <w:rsid w:val="00921547"/>
    <w:rsid w:val="0092165D"/>
    <w:rsid w:val="009235A1"/>
    <w:rsid w:val="00923BE8"/>
    <w:rsid w:val="009244D3"/>
    <w:rsid w:val="00931A94"/>
    <w:rsid w:val="0093307F"/>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59EB"/>
    <w:rsid w:val="00946897"/>
    <w:rsid w:val="0095016D"/>
    <w:rsid w:val="0095096E"/>
    <w:rsid w:val="009510B5"/>
    <w:rsid w:val="009512ED"/>
    <w:rsid w:val="00951880"/>
    <w:rsid w:val="009521C1"/>
    <w:rsid w:val="0095231D"/>
    <w:rsid w:val="00956311"/>
    <w:rsid w:val="009613E2"/>
    <w:rsid w:val="00964788"/>
    <w:rsid w:val="009648AE"/>
    <w:rsid w:val="00964A1F"/>
    <w:rsid w:val="009652C4"/>
    <w:rsid w:val="00965375"/>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6CD9"/>
    <w:rsid w:val="00987631"/>
    <w:rsid w:val="00987AC6"/>
    <w:rsid w:val="009901CA"/>
    <w:rsid w:val="0099024E"/>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A7E0A"/>
    <w:rsid w:val="009B135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6603"/>
    <w:rsid w:val="009F0540"/>
    <w:rsid w:val="009F064A"/>
    <w:rsid w:val="009F3904"/>
    <w:rsid w:val="009F3FBA"/>
    <w:rsid w:val="009F4ED6"/>
    <w:rsid w:val="009F5A16"/>
    <w:rsid w:val="009F66C9"/>
    <w:rsid w:val="009F6CAA"/>
    <w:rsid w:val="00A013C6"/>
    <w:rsid w:val="00A02F21"/>
    <w:rsid w:val="00A06336"/>
    <w:rsid w:val="00A06EF8"/>
    <w:rsid w:val="00A07503"/>
    <w:rsid w:val="00A111A0"/>
    <w:rsid w:val="00A11BCD"/>
    <w:rsid w:val="00A138C2"/>
    <w:rsid w:val="00A14A27"/>
    <w:rsid w:val="00A1566C"/>
    <w:rsid w:val="00A16E26"/>
    <w:rsid w:val="00A20853"/>
    <w:rsid w:val="00A20A4C"/>
    <w:rsid w:val="00A20DD7"/>
    <w:rsid w:val="00A21EBA"/>
    <w:rsid w:val="00A21F91"/>
    <w:rsid w:val="00A2200A"/>
    <w:rsid w:val="00A228C3"/>
    <w:rsid w:val="00A22CCC"/>
    <w:rsid w:val="00A22D17"/>
    <w:rsid w:val="00A24A10"/>
    <w:rsid w:val="00A31242"/>
    <w:rsid w:val="00A316C7"/>
    <w:rsid w:val="00A33EA6"/>
    <w:rsid w:val="00A33FF3"/>
    <w:rsid w:val="00A34673"/>
    <w:rsid w:val="00A348BC"/>
    <w:rsid w:val="00A371F7"/>
    <w:rsid w:val="00A37C90"/>
    <w:rsid w:val="00A403BC"/>
    <w:rsid w:val="00A42504"/>
    <w:rsid w:val="00A42ED0"/>
    <w:rsid w:val="00A43067"/>
    <w:rsid w:val="00A430DE"/>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35C5"/>
    <w:rsid w:val="00AA381F"/>
    <w:rsid w:val="00AA68A1"/>
    <w:rsid w:val="00AB62CD"/>
    <w:rsid w:val="00AB68B1"/>
    <w:rsid w:val="00AB6DE4"/>
    <w:rsid w:val="00AB6F87"/>
    <w:rsid w:val="00AB7F1B"/>
    <w:rsid w:val="00AC0757"/>
    <w:rsid w:val="00AC0B63"/>
    <w:rsid w:val="00AC13BD"/>
    <w:rsid w:val="00AC230B"/>
    <w:rsid w:val="00AC2669"/>
    <w:rsid w:val="00AC37C8"/>
    <w:rsid w:val="00AD0BC7"/>
    <w:rsid w:val="00AD2645"/>
    <w:rsid w:val="00AD47D7"/>
    <w:rsid w:val="00AD6553"/>
    <w:rsid w:val="00AE06F5"/>
    <w:rsid w:val="00AE1D6E"/>
    <w:rsid w:val="00AE25E7"/>
    <w:rsid w:val="00AE2ABB"/>
    <w:rsid w:val="00AE2DAA"/>
    <w:rsid w:val="00AE2DB8"/>
    <w:rsid w:val="00AE36CA"/>
    <w:rsid w:val="00AE45BC"/>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172A9"/>
    <w:rsid w:val="00B20A96"/>
    <w:rsid w:val="00B20AE9"/>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53"/>
    <w:rsid w:val="00B510BE"/>
    <w:rsid w:val="00B51C0C"/>
    <w:rsid w:val="00B521D6"/>
    <w:rsid w:val="00B5453C"/>
    <w:rsid w:val="00B54736"/>
    <w:rsid w:val="00B54B0C"/>
    <w:rsid w:val="00B54BAE"/>
    <w:rsid w:val="00B5530A"/>
    <w:rsid w:val="00B5607F"/>
    <w:rsid w:val="00B56917"/>
    <w:rsid w:val="00B57101"/>
    <w:rsid w:val="00B57327"/>
    <w:rsid w:val="00B57797"/>
    <w:rsid w:val="00B60259"/>
    <w:rsid w:val="00B61180"/>
    <w:rsid w:val="00B61B91"/>
    <w:rsid w:val="00B61CA9"/>
    <w:rsid w:val="00B63A5F"/>
    <w:rsid w:val="00B645D9"/>
    <w:rsid w:val="00B6558B"/>
    <w:rsid w:val="00B65C83"/>
    <w:rsid w:val="00B671E9"/>
    <w:rsid w:val="00B70431"/>
    <w:rsid w:val="00B70639"/>
    <w:rsid w:val="00B715BF"/>
    <w:rsid w:val="00B71AAA"/>
    <w:rsid w:val="00B72385"/>
    <w:rsid w:val="00B74282"/>
    <w:rsid w:val="00B76269"/>
    <w:rsid w:val="00B76BE1"/>
    <w:rsid w:val="00B76D93"/>
    <w:rsid w:val="00B77125"/>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27C2"/>
    <w:rsid w:val="00BB287E"/>
    <w:rsid w:val="00BB3EA1"/>
    <w:rsid w:val="00BB42EE"/>
    <w:rsid w:val="00BC0C0F"/>
    <w:rsid w:val="00BC27C8"/>
    <w:rsid w:val="00BC49EE"/>
    <w:rsid w:val="00BC505C"/>
    <w:rsid w:val="00BC73E1"/>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2A3A"/>
    <w:rsid w:val="00BF3B55"/>
    <w:rsid w:val="00BF520A"/>
    <w:rsid w:val="00BF53A3"/>
    <w:rsid w:val="00BF5E6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5AB8"/>
    <w:rsid w:val="00C15D83"/>
    <w:rsid w:val="00C167E3"/>
    <w:rsid w:val="00C16976"/>
    <w:rsid w:val="00C17376"/>
    <w:rsid w:val="00C207C9"/>
    <w:rsid w:val="00C20C80"/>
    <w:rsid w:val="00C20EA5"/>
    <w:rsid w:val="00C21F52"/>
    <w:rsid w:val="00C229FA"/>
    <w:rsid w:val="00C22E0F"/>
    <w:rsid w:val="00C25CB5"/>
    <w:rsid w:val="00C26719"/>
    <w:rsid w:val="00C31911"/>
    <w:rsid w:val="00C32775"/>
    <w:rsid w:val="00C339E1"/>
    <w:rsid w:val="00C33BAA"/>
    <w:rsid w:val="00C35B29"/>
    <w:rsid w:val="00C36255"/>
    <w:rsid w:val="00C36FD6"/>
    <w:rsid w:val="00C4094B"/>
    <w:rsid w:val="00C412D6"/>
    <w:rsid w:val="00C41484"/>
    <w:rsid w:val="00C428BE"/>
    <w:rsid w:val="00C431AC"/>
    <w:rsid w:val="00C46734"/>
    <w:rsid w:val="00C467E6"/>
    <w:rsid w:val="00C46EC5"/>
    <w:rsid w:val="00C50E3F"/>
    <w:rsid w:val="00C519D4"/>
    <w:rsid w:val="00C529E4"/>
    <w:rsid w:val="00C52A3C"/>
    <w:rsid w:val="00C5340E"/>
    <w:rsid w:val="00C53C93"/>
    <w:rsid w:val="00C56978"/>
    <w:rsid w:val="00C57AC1"/>
    <w:rsid w:val="00C57DFD"/>
    <w:rsid w:val="00C6017B"/>
    <w:rsid w:val="00C604DC"/>
    <w:rsid w:val="00C60C4F"/>
    <w:rsid w:val="00C6130D"/>
    <w:rsid w:val="00C63783"/>
    <w:rsid w:val="00C65B49"/>
    <w:rsid w:val="00C661EE"/>
    <w:rsid w:val="00C7096F"/>
    <w:rsid w:val="00C73794"/>
    <w:rsid w:val="00C73DBB"/>
    <w:rsid w:val="00C74A32"/>
    <w:rsid w:val="00C754D0"/>
    <w:rsid w:val="00C75D4B"/>
    <w:rsid w:val="00C75EB0"/>
    <w:rsid w:val="00C76DD0"/>
    <w:rsid w:val="00C80221"/>
    <w:rsid w:val="00C80612"/>
    <w:rsid w:val="00C80756"/>
    <w:rsid w:val="00C86884"/>
    <w:rsid w:val="00C87108"/>
    <w:rsid w:val="00C87D63"/>
    <w:rsid w:val="00C9366C"/>
    <w:rsid w:val="00C94218"/>
    <w:rsid w:val="00C942E7"/>
    <w:rsid w:val="00C95549"/>
    <w:rsid w:val="00C95BBA"/>
    <w:rsid w:val="00C95F22"/>
    <w:rsid w:val="00CA26B1"/>
    <w:rsid w:val="00CA44E3"/>
    <w:rsid w:val="00CA6A35"/>
    <w:rsid w:val="00CB19AF"/>
    <w:rsid w:val="00CB2C41"/>
    <w:rsid w:val="00CB30B5"/>
    <w:rsid w:val="00CB310C"/>
    <w:rsid w:val="00CB40EB"/>
    <w:rsid w:val="00CB4F0C"/>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A2B"/>
    <w:rsid w:val="00CE4C16"/>
    <w:rsid w:val="00CE736D"/>
    <w:rsid w:val="00CF2163"/>
    <w:rsid w:val="00CF24CA"/>
    <w:rsid w:val="00CF32DA"/>
    <w:rsid w:val="00CF4EDE"/>
    <w:rsid w:val="00CF5FF9"/>
    <w:rsid w:val="00CF6DCD"/>
    <w:rsid w:val="00D00395"/>
    <w:rsid w:val="00D03C01"/>
    <w:rsid w:val="00D04E35"/>
    <w:rsid w:val="00D054C9"/>
    <w:rsid w:val="00D06E24"/>
    <w:rsid w:val="00D072C7"/>
    <w:rsid w:val="00D07D6F"/>
    <w:rsid w:val="00D10625"/>
    <w:rsid w:val="00D11334"/>
    <w:rsid w:val="00D11B2C"/>
    <w:rsid w:val="00D1428B"/>
    <w:rsid w:val="00D14A49"/>
    <w:rsid w:val="00D160AA"/>
    <w:rsid w:val="00D20EA1"/>
    <w:rsid w:val="00D21C61"/>
    <w:rsid w:val="00D22439"/>
    <w:rsid w:val="00D245A7"/>
    <w:rsid w:val="00D3114C"/>
    <w:rsid w:val="00D319DD"/>
    <w:rsid w:val="00D31A17"/>
    <w:rsid w:val="00D33389"/>
    <w:rsid w:val="00D35265"/>
    <w:rsid w:val="00D374E7"/>
    <w:rsid w:val="00D41914"/>
    <w:rsid w:val="00D41D8F"/>
    <w:rsid w:val="00D42F0B"/>
    <w:rsid w:val="00D43DBE"/>
    <w:rsid w:val="00D46A1C"/>
    <w:rsid w:val="00D52AB1"/>
    <w:rsid w:val="00D55685"/>
    <w:rsid w:val="00D568D6"/>
    <w:rsid w:val="00D60F88"/>
    <w:rsid w:val="00D61407"/>
    <w:rsid w:val="00D648A8"/>
    <w:rsid w:val="00D649DA"/>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E03"/>
    <w:rsid w:val="00DA64E0"/>
    <w:rsid w:val="00DA7E70"/>
    <w:rsid w:val="00DB07BC"/>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1DFE"/>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B0940"/>
    <w:rsid w:val="00EB0ADA"/>
    <w:rsid w:val="00EB0D46"/>
    <w:rsid w:val="00EB2044"/>
    <w:rsid w:val="00EB249F"/>
    <w:rsid w:val="00EB3B09"/>
    <w:rsid w:val="00EB430C"/>
    <w:rsid w:val="00EB51A7"/>
    <w:rsid w:val="00EB7AC1"/>
    <w:rsid w:val="00EC0935"/>
    <w:rsid w:val="00EC165E"/>
    <w:rsid w:val="00EC33C8"/>
    <w:rsid w:val="00EC4992"/>
    <w:rsid w:val="00EC6C1E"/>
    <w:rsid w:val="00EC6FDB"/>
    <w:rsid w:val="00ED0661"/>
    <w:rsid w:val="00ED1618"/>
    <w:rsid w:val="00ED39EF"/>
    <w:rsid w:val="00ED3C0A"/>
    <w:rsid w:val="00ED53E3"/>
    <w:rsid w:val="00ED5F43"/>
    <w:rsid w:val="00ED601B"/>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27F48"/>
    <w:rsid w:val="00F30FC5"/>
    <w:rsid w:val="00F3118B"/>
    <w:rsid w:val="00F32B78"/>
    <w:rsid w:val="00F37412"/>
    <w:rsid w:val="00F3754A"/>
    <w:rsid w:val="00F42885"/>
    <w:rsid w:val="00F451AA"/>
    <w:rsid w:val="00F45C0D"/>
    <w:rsid w:val="00F46B8A"/>
    <w:rsid w:val="00F47B9F"/>
    <w:rsid w:val="00F5061C"/>
    <w:rsid w:val="00F50955"/>
    <w:rsid w:val="00F521EB"/>
    <w:rsid w:val="00F528DE"/>
    <w:rsid w:val="00F549DA"/>
    <w:rsid w:val="00F54B34"/>
    <w:rsid w:val="00F5666F"/>
    <w:rsid w:val="00F576D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14"/>
    <w:rsid w:val="00F963B0"/>
    <w:rsid w:val="00F9796B"/>
    <w:rsid w:val="00F97A80"/>
    <w:rsid w:val="00FA0252"/>
    <w:rsid w:val="00FA08C4"/>
    <w:rsid w:val="00FA0E61"/>
    <w:rsid w:val="00FA2E02"/>
    <w:rsid w:val="00FA6002"/>
    <w:rsid w:val="00FA676C"/>
    <w:rsid w:val="00FA6F13"/>
    <w:rsid w:val="00FA7AC9"/>
    <w:rsid w:val="00FA7CCA"/>
    <w:rsid w:val="00FB11C4"/>
    <w:rsid w:val="00FB1946"/>
    <w:rsid w:val="00FB3915"/>
    <w:rsid w:val="00FB3DBE"/>
    <w:rsid w:val="00FB40D4"/>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7EF9"/>
    <w:rsid w:val="00FE7F2A"/>
    <w:rsid w:val="00FF0185"/>
    <w:rsid w:val="00FF0224"/>
    <w:rsid w:val="00FF101A"/>
    <w:rsid w:val="00FF2724"/>
    <w:rsid w:val="00FF3953"/>
    <w:rsid w:val="00FF4DA7"/>
    <w:rsid w:val="00FF4E16"/>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A21B0"/>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B671E9"/>
    <w:pPr>
      <w:spacing w:after="120"/>
    </w:pPr>
    <w:rPr>
      <w:rFonts w:cs="Arial"/>
    </w:rPr>
  </w:style>
  <w:style w:type="character" w:customStyle="1" w:styleId="TekstpodstawowyZnak">
    <w:name w:val="Tekst podstawowy Znak"/>
    <w:basedOn w:val="Domylnaczcionkaakapitu"/>
    <w:link w:val="Tekstpodstawowy"/>
    <w:uiPriority w:val="99"/>
    <w:rsid w:val="00B671E9"/>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customStyle="1" w:styleId="Ztyt">
    <w:name w:val="Ztyt"/>
    <w:basedOn w:val="Normalny"/>
    <w:link w:val="ZtytZnak"/>
    <w:qFormat/>
    <w:rsid w:val="00ED1618"/>
    <w:pPr>
      <w:keepNext/>
      <w:keepLines/>
      <w:spacing w:before="360" w:after="360" w:line="240" w:lineRule="auto"/>
      <w:jc w:val="center"/>
      <w:outlineLvl w:val="0"/>
    </w:pPr>
    <w:rPr>
      <w:rFonts w:cs="Calibri"/>
      <w:b/>
      <w:sz w:val="28"/>
      <w:szCs w:val="22"/>
    </w:rPr>
  </w:style>
  <w:style w:type="character" w:customStyle="1" w:styleId="ZtytZnak">
    <w:name w:val="Ztyt Znak"/>
    <w:basedOn w:val="Domylnaczcionkaakapitu"/>
    <w:link w:val="Ztyt"/>
    <w:rsid w:val="00ED1618"/>
    <w:rPr>
      <w:rFonts w:ascii="Calibri" w:eastAsia="Times New Roman" w:hAnsi="Calibri" w:cs="Calibri"/>
      <w:b/>
      <w:sz w:val="28"/>
    </w:rPr>
  </w:style>
  <w:style w:type="character" w:customStyle="1" w:styleId="AAReference">
    <w:name w:val="AA Reference"/>
    <w:rsid w:val="00E41DFE"/>
    <w:rPr>
      <w:rFonts w:ascii="Arial" w:hAnsi="Arial"/>
      <w:color w:val="auto"/>
      <w:spacing w:val="0"/>
      <w:w w:val="100"/>
      <w:position w:val="0"/>
      <w:sz w:val="14"/>
      <w:vertAlign w:val="baseline"/>
      <w:lang w:val="en-US"/>
    </w:rPr>
  </w:style>
  <w:style w:type="paragraph" w:customStyle="1" w:styleId="Styl2">
    <w:name w:val="Styl2"/>
    <w:basedOn w:val="Nagwek2"/>
    <w:link w:val="Styl2Znak"/>
    <w:autoRedefine/>
    <w:qFormat/>
    <w:rsid w:val="00A14A27"/>
    <w:pPr>
      <w:keepNext w:val="0"/>
      <w:spacing w:before="240" w:after="240" w:line="240" w:lineRule="auto"/>
      <w:ind w:left="993"/>
    </w:pPr>
    <w:rPr>
      <w:b w:val="0"/>
      <w:bCs w:val="0"/>
      <w:color w:val="000000" w:themeColor="text1"/>
      <w:sz w:val="18"/>
      <w:szCs w:val="18"/>
    </w:rPr>
  </w:style>
  <w:style w:type="character" w:customStyle="1" w:styleId="Styl2Znak">
    <w:name w:val="Styl2 Znak"/>
    <w:basedOn w:val="Nagwek2Znak"/>
    <w:link w:val="Styl2"/>
    <w:rsid w:val="00A14A27"/>
    <w:rPr>
      <w:rFonts w:asciiTheme="majorHAnsi" w:eastAsiaTheme="majorEastAsia" w:hAnsiTheme="majorHAnsi" w:cstheme="majorBidi"/>
      <w:b w:val="0"/>
      <w:bCs w:val="0"/>
      <w:color w:val="000000" w:themeColor="tex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6 - Oświadczenie o braku podstaw wykluczenia.docx</dmsv2BaseFileName>
    <dmsv2BaseDisplayName xmlns="http://schemas.microsoft.com/sharepoint/v3">Załącznik nr 6 - Oświadczenie o braku podstaw wykluczenia</dmsv2BaseDisplayName>
    <dmsv2SWPP2ObjectNumber xmlns="http://schemas.microsoft.com/sharepoint/v3">POST/DYS/OR/GZ/00070/2026                         </dmsv2SWPP2ObjectNumber>
    <dmsv2SWPP2SumMD5 xmlns="http://schemas.microsoft.com/sharepoint/v3">79ceb4539184417508aa9c728408cc83</dmsv2SWPP2SumMD5>
    <dmsv2BaseMoved xmlns="http://schemas.microsoft.com/sharepoint/v3">false</dmsv2BaseMoved>
    <dmsv2BaseIsSensitive xmlns="http://schemas.microsoft.com/sharepoint/v3">true</dmsv2BaseIsSensitive>
    <dmsv2SWPP2IDSWPP2 xmlns="http://schemas.microsoft.com/sharepoint/v3">703343</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24124427</dmsv2BaseClientSystemDocumentID>
    <dmsv2BaseModifiedByID xmlns="http://schemas.microsoft.com/sharepoint/v3">10103856</dmsv2BaseModifiedByID>
    <dmsv2BaseCreatedByID xmlns="http://schemas.microsoft.com/sharepoint/v3">10103856</dmsv2BaseCreatedByID>
    <dmsv2SWPP2ObjectDepartment xmlns="http://schemas.microsoft.com/sharepoint/v3">00000001000700030000000c000000000000</dmsv2SWPP2ObjectDepartment>
    <dmsv2SWPP2ObjectName xmlns="http://schemas.microsoft.com/sharepoint/v3">Postępowanie</dmsv2SWPP2ObjectName>
    <_dlc_DocId xmlns="a19cb1c7-c5c7-46d4-85ae-d83685407bba">JEUP5JKVCYQC-1092029480-4232</_dlc_DocId>
    <_dlc_DocIdUrl xmlns="a19cb1c7-c5c7-46d4-85ae-d83685407bba">
      <Url>https://swpp2.dms.gkpge.pl/sites/41/_layouts/15/DocIdRedir.aspx?ID=JEUP5JKVCYQC-1092029480-4232</Url>
      <Description>JEUP5JKVCYQC-1092029480-4232</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ct:contentTypeSchema xmlns:ct="http://schemas.microsoft.com/office/2006/metadata/contentType" xmlns:ma="http://schemas.microsoft.com/office/2006/metadata/properties/metaAttributes" ct:_="" ma:_="" ma:contentTypeName="DMS2_SWPP2_BaseDocument" ma:contentTypeID="0x0101891000AD7219E686BC6D4099CE491E08FB2AF9" ma:contentTypeVersion="0" ma:contentTypeDescription="SWPP2 Dokument bazowy" ma:contentTypeScope="" ma:versionID="8552f0677ff8a0fc3340753c0d93a96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C50D419F-9C1F-4A52-8C22-8AFFEBBD202B}">
  <ds:schemaRefs>
    <ds:schemaRef ds:uri="http://schemas.microsoft.com/sharepoint/events"/>
  </ds:schemaRefs>
</ds:datastoreItem>
</file>

<file path=customXml/itemProps5.xml><?xml version="1.0" encoding="utf-8"?>
<ds:datastoreItem xmlns:ds="http://schemas.openxmlformats.org/officeDocument/2006/customXml" ds:itemID="{A3B61B0F-8B81-4B3C-9FC1-6FA0BAB2831D}">
  <ds:schemaRefs>
    <ds:schemaRef ds:uri="http://schemas.openxmlformats.org/officeDocument/2006/bibliography"/>
  </ds:schemaRefs>
</ds:datastoreItem>
</file>

<file path=customXml/itemProps6.xml><?xml version="1.0" encoding="utf-8"?>
<ds:datastoreItem xmlns:ds="http://schemas.openxmlformats.org/officeDocument/2006/customXml" ds:itemID="{A1EB7049-F9E5-4AD8-BE77-E8EC90C211F4}"/>
</file>

<file path=docProps/app.xml><?xml version="1.0" encoding="utf-8"?>
<Properties xmlns="http://schemas.openxmlformats.org/officeDocument/2006/extended-properties" xmlns:vt="http://schemas.openxmlformats.org/officeDocument/2006/docPropsVTypes">
  <Template>Normal</Template>
  <TotalTime>4</TotalTime>
  <Pages>2</Pages>
  <Words>764</Words>
  <Characters>4586</Characters>
  <Application>Microsoft Office Word</Application>
  <DocSecurity>0</DocSecurity>
  <Lines>38</Lines>
  <Paragraphs>10</Paragraphs>
  <ScaleCrop>false</ScaleCrop>
  <HeadingPairs>
    <vt:vector size="2" baseType="variant">
      <vt:variant>
        <vt:lpstr>Tytuł</vt:lpstr>
      </vt:variant>
      <vt:variant>
        <vt:i4>1</vt:i4>
      </vt:variant>
    </vt:vector>
  </HeadingPairs>
  <TitlesOfParts>
    <vt:vector size="1" baseType="lpstr">
      <vt:lpstr>Tryb PN - SIWZ</vt:lpstr>
    </vt:vector>
  </TitlesOfParts>
  <Company>aaa</Company>
  <LinksUpToDate>false</LinksUpToDate>
  <CharactersWithSpaces>5340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SIWZ</dc:title>
  <dc:creator>Kurpiewska Katarzyna [PGE S.A.]</dc:creator>
  <cp:lastModifiedBy>Rydzik Józef [PGE Dystr. O.Rzeszów]</cp:lastModifiedBy>
  <cp:revision>9</cp:revision>
  <cp:lastPrinted>2020-02-27T07:25:00Z</cp:lastPrinted>
  <dcterms:created xsi:type="dcterms:W3CDTF">2025-12-02T11:15:00Z</dcterms:created>
  <dcterms:modified xsi:type="dcterms:W3CDTF">2026-01-14T11:58:00Z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0x0101891000AD7219E686BC6D4099CE491E08FB2AF9</vt:lpwstr>
  </property>
  <property fmtid="{D5CDD505-2E9C-101B-9397-08002B2CF9AE}" pid="3" name="_dlc_DocIdItemGuid">
    <vt:lpwstr>d5822640-7465-44d0-a957-d6b6414673dd</vt:lpwstr>
  </property>
</Properties>
</file>